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ackground w:color="FFFFFF"/>
  <w:body>
    <w:p w14:paraId="03E744DE" w14:textId="24D31205" w:rsidR="00880D5C" w:rsidRDefault="00BA15F6">
      <w:pPr>
        <w:widowControl/>
        <w:ind w:firstLineChars="2650" w:firstLine="636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ab/>
      </w:r>
    </w:p>
    <w:p w14:paraId="5A499D96" w14:textId="77777777" w:rsidR="00880D5C" w:rsidRDefault="00C806F8">
      <w:pPr>
        <w:pStyle w:val="ad"/>
      </w:pPr>
      <w:r>
        <w:rPr>
          <w:sz w:val="20"/>
        </w:rPr>
        <w:pict w14:anchorId="48B57DCB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18pt;margin-top:1.8pt;width:5in;height:54.6pt;z-index:251651584" stroked="f">
            <v:textbox>
              <w:txbxContent>
                <w:p w14:paraId="075ED49D" w14:textId="77777777" w:rsidR="001E635D" w:rsidRDefault="001E635D">
                  <w:pPr>
                    <w:pStyle w:val="af4"/>
                    <w:jc w:val="center"/>
                  </w:pPr>
                  <w:r>
                    <w:rPr>
                      <w:rFonts w:hint="eastAsia"/>
                    </w:rPr>
                    <w:t>开发手册</w:t>
                  </w:r>
                </w:p>
              </w:txbxContent>
            </v:textbox>
          </v:shape>
        </w:pict>
      </w:r>
    </w:p>
    <w:p w14:paraId="552F7263" w14:textId="77777777" w:rsidR="00880D5C" w:rsidRDefault="00880D5C">
      <w:pPr>
        <w:pStyle w:val="ad"/>
      </w:pPr>
    </w:p>
    <w:p w14:paraId="18441337" w14:textId="77777777" w:rsidR="00880D5C" w:rsidRDefault="00880D5C"/>
    <w:p w14:paraId="06A1D0E4" w14:textId="77777777" w:rsidR="00880D5C" w:rsidRDefault="00C806F8">
      <w:r>
        <w:pict w14:anchorId="75A7A9DD">
          <v:line id="_x0000_s1027" style="position:absolute;left:0;text-align:left;z-index:251658752" from="-.75pt,8.4pt" to="414pt,8.4pt" strokeweight="1.5pt"/>
        </w:pict>
      </w:r>
    </w:p>
    <w:p w14:paraId="08D77F3E" w14:textId="77777777" w:rsidR="00880D5C" w:rsidRDefault="00880D5C"/>
    <w:p w14:paraId="4E391AC8" w14:textId="77777777" w:rsidR="00880D5C" w:rsidRDefault="00880D5C"/>
    <w:p w14:paraId="7FC53967" w14:textId="77777777" w:rsidR="00880D5C" w:rsidRDefault="00880D5C"/>
    <w:p w14:paraId="4C3820F3" w14:textId="77777777" w:rsidR="00880D5C" w:rsidRDefault="00C806F8">
      <w:r>
        <w:rPr>
          <w:sz w:val="20"/>
        </w:rPr>
        <w:pict w14:anchorId="3C2C6A50">
          <v:shape id="_x0000_s1028" type="#_x0000_t202" style="position:absolute;left:0;text-align:left;margin-left:9pt;margin-top:0;width:405pt;height:39pt;z-index:251652608" stroked="f">
            <v:textbox>
              <w:txbxContent>
                <w:p w14:paraId="4E7C692B" w14:textId="77777777" w:rsidR="001E635D" w:rsidRDefault="001E635D">
                  <w:pPr>
                    <w:jc w:val="center"/>
                    <w:rPr>
                      <w:rFonts w:eastAsia="黑体"/>
                      <w:b/>
                      <w:sz w:val="44"/>
                      <w:szCs w:val="44"/>
                    </w:rPr>
                  </w:pPr>
                  <w:r>
                    <w:rPr>
                      <w:rFonts w:eastAsia="黑体" w:hint="eastAsia"/>
                      <w:b/>
                      <w:sz w:val="44"/>
                      <w:szCs w:val="44"/>
                    </w:rPr>
                    <w:t>Android</w:t>
                  </w:r>
                  <w:r>
                    <w:rPr>
                      <w:rFonts w:eastAsia="黑体" w:hint="eastAsia"/>
                      <w:b/>
                      <w:sz w:val="44"/>
                      <w:szCs w:val="44"/>
                    </w:rPr>
                    <w:t>版开发文档</w:t>
                  </w:r>
                </w:p>
                <w:p w14:paraId="15DB782E" w14:textId="77777777" w:rsidR="001E635D" w:rsidRDefault="001E635D">
                  <w:pPr>
                    <w:pStyle w:val="af"/>
                  </w:pPr>
                </w:p>
              </w:txbxContent>
            </v:textbox>
          </v:shape>
        </w:pict>
      </w:r>
    </w:p>
    <w:p w14:paraId="2054DFEC" w14:textId="77777777" w:rsidR="00880D5C" w:rsidRDefault="00880D5C"/>
    <w:p w14:paraId="731F2BCF" w14:textId="77777777" w:rsidR="00880D5C" w:rsidRDefault="00880D5C"/>
    <w:p w14:paraId="0DE0A48E" w14:textId="77777777" w:rsidR="00880D5C" w:rsidRDefault="00880D5C"/>
    <w:p w14:paraId="7E1594E7" w14:textId="77777777" w:rsidR="00880D5C" w:rsidRDefault="00C806F8">
      <w:r>
        <w:rPr>
          <w:sz w:val="20"/>
        </w:rPr>
        <w:pict w14:anchorId="0EF74F9D">
          <v:shape id="_x0000_s1029" type="#_x0000_t202" style="position:absolute;left:0;text-align:left;margin-left:45pt;margin-top:0;width:324pt;height:62.4pt;z-index:251653632" stroked="f">
            <v:textbox>
              <w:txbxContent>
                <w:p w14:paraId="15859243" w14:textId="77777777" w:rsidR="001E635D" w:rsidRDefault="001E635D">
                  <w:pPr>
                    <w:jc w:val="center"/>
                    <w:rPr>
                      <w:rFonts w:eastAsia="黑体"/>
                      <w:b/>
                      <w:sz w:val="28"/>
                      <w:szCs w:val="28"/>
                    </w:rPr>
                  </w:pPr>
                  <w:r>
                    <w:rPr>
                      <w:rFonts w:ascii="黑体" w:hint="eastAsia"/>
                      <w:b/>
                      <w:sz w:val="28"/>
                    </w:rPr>
                    <w:t xml:space="preserve">Developer </w:t>
                  </w:r>
                  <w:proofErr w:type="gramStart"/>
                  <w:r>
                    <w:rPr>
                      <w:rFonts w:ascii="黑体" w:hint="eastAsia"/>
                      <w:b/>
                      <w:sz w:val="28"/>
                    </w:rPr>
                    <w:t xml:space="preserve">Guide </w:t>
                  </w:r>
                  <w:r>
                    <w:rPr>
                      <w:rFonts w:ascii="黑体"/>
                      <w:b/>
                      <w:sz w:val="28"/>
                    </w:rPr>
                    <w:t xml:space="preserve"> for</w:t>
                  </w:r>
                  <w:proofErr w:type="gramEnd"/>
                  <w:r>
                    <w:rPr>
                      <w:rFonts w:eastAsia="黑体" w:hint="eastAsia"/>
                      <w:b/>
                      <w:sz w:val="28"/>
                      <w:szCs w:val="28"/>
                    </w:rPr>
                    <w:t xml:space="preserve"> </w:t>
                  </w:r>
                </w:p>
                <w:p w14:paraId="4048E2CA" w14:textId="77777777" w:rsidR="001E635D" w:rsidRDefault="001E635D">
                  <w:pPr>
                    <w:jc w:val="center"/>
                    <w:rPr>
                      <w:rFonts w:ascii="黑体"/>
                      <w:b/>
                      <w:sz w:val="28"/>
                    </w:rPr>
                  </w:pPr>
                  <w:r>
                    <w:rPr>
                      <w:rFonts w:ascii="黑体" w:hint="eastAsia"/>
                      <w:b/>
                      <w:sz w:val="28"/>
                    </w:rPr>
                    <w:t>Android SDK</w:t>
                  </w:r>
                </w:p>
                <w:p w14:paraId="4731400A" w14:textId="77777777" w:rsidR="001E635D" w:rsidRDefault="001E635D">
                  <w:pPr>
                    <w:pStyle w:val="af2"/>
                  </w:pPr>
                </w:p>
              </w:txbxContent>
            </v:textbox>
          </v:shape>
        </w:pict>
      </w:r>
    </w:p>
    <w:p w14:paraId="1CFE6066" w14:textId="77777777" w:rsidR="00880D5C" w:rsidRDefault="00880D5C"/>
    <w:p w14:paraId="65C4F3E8" w14:textId="77777777" w:rsidR="00880D5C" w:rsidRDefault="00880D5C"/>
    <w:p w14:paraId="4FCDF6BA" w14:textId="77777777" w:rsidR="00880D5C" w:rsidRDefault="00880D5C"/>
    <w:p w14:paraId="2B7F298B" w14:textId="77777777" w:rsidR="00880D5C" w:rsidRDefault="00880D5C"/>
    <w:p w14:paraId="48698985" w14:textId="77777777" w:rsidR="00880D5C" w:rsidRDefault="00880D5C"/>
    <w:p w14:paraId="13CD8CDC" w14:textId="77777777" w:rsidR="00880D5C" w:rsidRDefault="00880D5C"/>
    <w:p w14:paraId="4FA189B8" w14:textId="77777777" w:rsidR="00880D5C" w:rsidRDefault="00880D5C"/>
    <w:p w14:paraId="032D41B9" w14:textId="77777777" w:rsidR="00880D5C" w:rsidRDefault="00880D5C"/>
    <w:p w14:paraId="7A3EFC91" w14:textId="77777777" w:rsidR="00880D5C" w:rsidRDefault="00880D5C"/>
    <w:p w14:paraId="5D6C46E1" w14:textId="77777777" w:rsidR="00880D5C" w:rsidRDefault="00880D5C"/>
    <w:p w14:paraId="1DE80E6A" w14:textId="77777777" w:rsidR="00880D5C" w:rsidRDefault="00880D5C"/>
    <w:p w14:paraId="6A7DC8D4" w14:textId="77777777" w:rsidR="00880D5C" w:rsidRDefault="00880D5C"/>
    <w:p w14:paraId="768E626D" w14:textId="77777777" w:rsidR="00880D5C" w:rsidRDefault="00880D5C"/>
    <w:p w14:paraId="4F62E1A3" w14:textId="77777777" w:rsidR="00880D5C" w:rsidRDefault="00880D5C"/>
    <w:p w14:paraId="1F7715BD" w14:textId="77777777" w:rsidR="00880D5C" w:rsidRDefault="00880D5C"/>
    <w:p w14:paraId="3689C03D" w14:textId="77777777" w:rsidR="00880D5C" w:rsidRDefault="00880D5C"/>
    <w:p w14:paraId="5DA0B010" w14:textId="77777777" w:rsidR="00880D5C" w:rsidRDefault="00880D5C"/>
    <w:p w14:paraId="788F2FB9" w14:textId="77777777" w:rsidR="00880D5C" w:rsidRDefault="00880D5C"/>
    <w:p w14:paraId="2826CB36" w14:textId="77777777" w:rsidR="00880D5C" w:rsidRDefault="00880D5C"/>
    <w:p w14:paraId="734EABF5" w14:textId="77777777" w:rsidR="00880D5C" w:rsidRDefault="00880D5C"/>
    <w:p w14:paraId="2C27D1F0" w14:textId="77777777" w:rsidR="00880D5C" w:rsidRDefault="00880D5C"/>
    <w:p w14:paraId="0EADA873" w14:textId="77777777" w:rsidR="00880D5C" w:rsidRDefault="00880D5C"/>
    <w:p w14:paraId="37240976" w14:textId="77777777" w:rsidR="00880D5C" w:rsidRDefault="00880D5C"/>
    <w:p w14:paraId="7C8BCADB" w14:textId="77777777" w:rsidR="00880D5C" w:rsidRDefault="00C806F8">
      <w:r>
        <w:rPr>
          <w:sz w:val="20"/>
        </w:rPr>
        <w:pict w14:anchorId="40B5F7A0">
          <v:shape id="_x0000_s1030" type="#_x0000_t202" style="position:absolute;left:0;text-align:left;margin-left:99pt;margin-top:7.8pt;width:235.5pt;height:23.4pt;z-index:251654656" stroked="f">
            <v:textbox>
              <w:txbxContent>
                <w:p w14:paraId="144833AE" w14:textId="0461EA9F" w:rsidR="001E635D" w:rsidRDefault="001E635D">
                  <w:pPr>
                    <w:pStyle w:val="ad"/>
                  </w:pPr>
                  <w:r>
                    <w:rPr>
                      <w:rFonts w:hint="eastAsia"/>
                    </w:rPr>
                    <w:t>版本号：</w:t>
                  </w:r>
                  <w:r w:rsidR="00894498">
                    <w:rPr>
                      <w:rFonts w:hint="eastAsia"/>
                      <w:b w:val="0"/>
                    </w:rPr>
                    <w:t>3.0</w:t>
                  </w:r>
                </w:p>
              </w:txbxContent>
            </v:textbox>
          </v:shape>
        </w:pict>
      </w:r>
    </w:p>
    <w:p w14:paraId="19F22F58" w14:textId="77777777" w:rsidR="00880D5C" w:rsidRDefault="00C806F8">
      <w:r>
        <w:rPr>
          <w:sz w:val="20"/>
        </w:rPr>
        <w:pict w14:anchorId="1FE99ACE">
          <v:shape id="_x0000_s1031" type="#_x0000_t202" style="position:absolute;left:0;text-align:left;margin-left:261pt;margin-top:7.8pt;width:207pt;height:23.4pt;z-index:251657728" stroked="f">
            <v:textbox>
              <w:txbxContent>
                <w:p w14:paraId="045683D1" w14:textId="03D0A10C" w:rsidR="001E635D" w:rsidRDefault="001E635D">
                  <w:pPr>
                    <w:pStyle w:val="af3"/>
                  </w:pPr>
                  <w:r>
                    <w:rPr>
                      <w:rFonts w:hint="eastAsia"/>
                    </w:rPr>
                    <w:t>2</w:t>
                  </w:r>
                  <w:r w:rsidR="00894498">
                    <w:rPr>
                      <w:rFonts w:hint="eastAsia"/>
                    </w:rPr>
                    <w:t>014-08-18</w:t>
                  </w:r>
                  <w:r>
                    <w:rPr>
                      <w:rFonts w:hint="eastAsia"/>
                    </w:rPr>
                    <w:t>实施</w:t>
                  </w:r>
                </w:p>
              </w:txbxContent>
            </v:textbox>
          </v:shape>
        </w:pict>
      </w:r>
      <w:r>
        <w:rPr>
          <w:sz w:val="20"/>
        </w:rPr>
        <w:pict w14:anchorId="5FE496F8">
          <v:shape id="_x0000_s1032" type="#_x0000_t202" style="position:absolute;left:0;text-align:left;margin-left:-36pt;margin-top:7.8pt;width:207pt;height:23.4pt;z-index:251656704" stroked="f">
            <v:textbox>
              <w:txbxContent>
                <w:p w14:paraId="051D3CDF" w14:textId="160E3C49" w:rsidR="001E635D" w:rsidRDefault="001E635D">
                  <w:pPr>
                    <w:pStyle w:val="af3"/>
                  </w:pPr>
                  <w:r>
                    <w:rPr>
                      <w:rFonts w:hint="eastAsia"/>
                    </w:rPr>
                    <w:t>2</w:t>
                  </w:r>
                  <w:r w:rsidR="00894498">
                    <w:rPr>
                      <w:rFonts w:hint="eastAsia"/>
                    </w:rPr>
                    <w:t>014-08-18</w:t>
                  </w:r>
                  <w:r>
                    <w:rPr>
                      <w:rFonts w:hint="eastAsia"/>
                    </w:rPr>
                    <w:t>发布</w:t>
                  </w:r>
                </w:p>
              </w:txbxContent>
            </v:textbox>
          </v:shape>
        </w:pict>
      </w:r>
    </w:p>
    <w:p w14:paraId="7B0EF923" w14:textId="77777777" w:rsidR="00880D5C" w:rsidRDefault="00880D5C"/>
    <w:p w14:paraId="0878C06F" w14:textId="77777777" w:rsidR="00880D5C" w:rsidRDefault="00C806F8">
      <w:r>
        <w:rPr>
          <w:sz w:val="20"/>
        </w:rPr>
        <w:pict w14:anchorId="5F808288">
          <v:shape id="_x0000_s1033" type="#_x0000_t202" style="position:absolute;left:0;text-align:left;margin-left:1in;margin-top:12pt;width:306.15pt;height:31.2pt;z-index:251655680" stroked="f">
            <v:textbox>
              <w:txbxContent>
                <w:p w14:paraId="311E88E0" w14:textId="77777777" w:rsidR="001E635D" w:rsidRDefault="001E635D">
                  <w:pPr>
                    <w:pStyle w:val="af0"/>
                  </w:pPr>
                  <w:r>
                    <w:rPr>
                      <w:rFonts w:hint="eastAsia"/>
                    </w:rPr>
                    <w:t>广州浩动网络科技有限公司    发布</w:t>
                  </w:r>
                </w:p>
              </w:txbxContent>
            </v:textbox>
          </v:shape>
        </w:pict>
      </w:r>
      <w:r>
        <w:rPr>
          <w:sz w:val="20"/>
        </w:rPr>
        <w:pict w14:anchorId="601C7E76">
          <v:line id="_x0000_s1034" style="position:absolute;left:0;text-align:left;z-index:251650560" from="-27pt,7.8pt" to="450.75pt,7.8pt" strokeweight="1.5pt"/>
        </w:pict>
      </w:r>
    </w:p>
    <w:p w14:paraId="1B7B1A99" w14:textId="77777777" w:rsidR="00880D5C" w:rsidRDefault="00880D5C"/>
    <w:p w14:paraId="5CB822DE" w14:textId="77777777" w:rsidR="00880D5C" w:rsidRDefault="00880D5C">
      <w:pPr>
        <w:pStyle w:val="12"/>
        <w:tabs>
          <w:tab w:val="right" w:leader="dot" w:pos="8296"/>
        </w:tabs>
        <w:spacing w:before="100" w:beforeAutospacing="1" w:after="100" w:afterAutospacing="1"/>
        <w:rPr>
          <w:b/>
          <w:bCs/>
          <w:caps/>
        </w:rPr>
      </w:pPr>
    </w:p>
    <w:p w14:paraId="15EC6DAE" w14:textId="316EA43C" w:rsidR="00880D5C" w:rsidRDefault="00880D5C" w:rsidP="00894498">
      <w:pPr>
        <w:pStyle w:val="12"/>
        <w:tabs>
          <w:tab w:val="right" w:leader="dot" w:pos="8306"/>
        </w:tabs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目录</w:t>
      </w:r>
    </w:p>
    <w:p w14:paraId="794427A1" w14:textId="77777777" w:rsidR="00C806F8" w:rsidRDefault="00C806F8">
      <w:pPr>
        <w:pStyle w:val="12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Pr="00A80CE1">
        <w:rPr>
          <w:rFonts w:ascii="宋体" w:hAnsi="黑体"/>
          <w:noProof/>
        </w:rPr>
        <w:t>1</w:t>
      </w:r>
      <w:r w:rsidRPr="00A80CE1">
        <w:rPr>
          <w:rFonts w:ascii="宋体" w:hAnsi="黑体" w:hint="eastAsia"/>
          <w:noProof/>
        </w:rPr>
        <w:t>．申请你的</w:t>
      </w:r>
      <w:r w:rsidRPr="00A80CE1">
        <w:rPr>
          <w:rFonts w:ascii="宋体" w:hAnsi="黑体"/>
          <w:noProof/>
        </w:rPr>
        <w:t>AppID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_Toc275182488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6B14805" w14:textId="77777777" w:rsidR="00C806F8" w:rsidRDefault="00C806F8">
      <w:pPr>
        <w:pStyle w:val="12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2</w:t>
      </w:r>
      <w:r>
        <w:rPr>
          <w:rFonts w:hint="eastAsia"/>
          <w:noProof/>
        </w:rPr>
        <w:t>．下载浩动终端开发工具包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_Toc275182489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A24BD76" w14:textId="77777777" w:rsidR="00C806F8" w:rsidRDefault="00C806F8">
      <w:pPr>
        <w:pStyle w:val="12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3</w:t>
      </w:r>
      <w:r>
        <w:rPr>
          <w:rFonts w:hint="eastAsia"/>
          <w:noProof/>
        </w:rPr>
        <w:t>．搭建开发环境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_Toc275182490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E8522F3" w14:textId="77777777" w:rsidR="00C806F8" w:rsidRDefault="00C806F8">
      <w:pPr>
        <w:pStyle w:val="12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4</w:t>
      </w:r>
      <w:r>
        <w:rPr>
          <w:rFonts w:hint="eastAsia"/>
          <w:noProof/>
        </w:rPr>
        <w:t>．编写</w:t>
      </w:r>
      <w:r>
        <w:rPr>
          <w:noProof/>
        </w:rPr>
        <w:t>AndroidManifest.xml</w:t>
      </w:r>
      <w:r>
        <w:rPr>
          <w:rFonts w:hint="eastAsia"/>
          <w:noProof/>
        </w:rPr>
        <w:t>文件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_Toc275182491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49A77E8" w14:textId="77777777" w:rsidR="00C806F8" w:rsidRDefault="00C806F8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4.1</w:t>
      </w:r>
      <w:r>
        <w:rPr>
          <w:rFonts w:hint="eastAsia"/>
          <w:noProof/>
        </w:rPr>
        <w:t>添加所需权限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_Toc275182492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4F6B887" w14:textId="77777777" w:rsidR="00C806F8" w:rsidRDefault="00C806F8" w:rsidP="00C806F8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4.2</w:t>
      </w:r>
      <w:r>
        <w:rPr>
          <w:rFonts w:hint="eastAsia"/>
          <w:noProof/>
        </w:rPr>
        <w:t>添加应用</w:t>
      </w:r>
      <w:r>
        <w:rPr>
          <w:noProof/>
        </w:rPr>
        <w:t xml:space="preserve">ID </w:t>
      </w:r>
      <w:r>
        <w:rPr>
          <w:rFonts w:hint="eastAsia"/>
          <w:noProof/>
        </w:rPr>
        <w:t>及数据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_Toc275182493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1811E431" w14:textId="77777777" w:rsidR="00C806F8" w:rsidRDefault="00C806F8" w:rsidP="00C806F8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4.3</w:t>
      </w:r>
      <w:r>
        <w:rPr>
          <w:rFonts w:hint="eastAsia"/>
          <w:noProof/>
        </w:rPr>
        <w:t>在</w:t>
      </w:r>
      <w:r>
        <w:rPr>
          <w:noProof/>
        </w:rPr>
        <w:t>AndroidMainifest.xml</w:t>
      </w:r>
      <w:r>
        <w:rPr>
          <w:rFonts w:hint="eastAsia"/>
          <w:noProof/>
        </w:rPr>
        <w:t>中添加渠道</w:t>
      </w:r>
      <w:r>
        <w:rPr>
          <w:noProof/>
        </w:rPr>
        <w:t xml:space="preserve">ID </w:t>
      </w:r>
      <w:r>
        <w:rPr>
          <w:rFonts w:hint="eastAsia"/>
          <w:noProof/>
        </w:rPr>
        <w:t>及数据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_Toc275182494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16BFAC8" w14:textId="77777777" w:rsidR="00C806F8" w:rsidRDefault="00C806F8">
      <w:pPr>
        <w:pStyle w:val="12"/>
        <w:tabs>
          <w:tab w:val="left" w:pos="399"/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4"/>
          <w:szCs w:val="24"/>
        </w:rPr>
        <w:tab/>
      </w:r>
      <w:r>
        <w:rPr>
          <w:rFonts w:hint="eastAsia"/>
          <w:noProof/>
        </w:rPr>
        <w:t>在代码中使用工具包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_Toc275182495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6806901" w14:textId="77777777" w:rsidR="00C806F8" w:rsidRDefault="00C806F8" w:rsidP="00C806F8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5.1</w:t>
      </w:r>
      <w:r>
        <w:rPr>
          <w:rFonts w:hint="eastAsia"/>
          <w:noProof/>
        </w:rPr>
        <w:t>初始化并获取</w:t>
      </w:r>
      <w:r>
        <w:rPr>
          <w:noProof/>
        </w:rPr>
        <w:t>DevSDK</w:t>
      </w:r>
      <w:r>
        <w:rPr>
          <w:rFonts w:hint="eastAsia"/>
          <w:noProof/>
        </w:rPr>
        <w:t>的实例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_Toc275182496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749147F" w14:textId="77777777" w:rsidR="00C806F8" w:rsidRDefault="00C806F8" w:rsidP="00C806F8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5.2</w:t>
      </w:r>
      <w:r>
        <w:rPr>
          <w:rFonts w:hint="eastAsia"/>
          <w:noProof/>
        </w:rPr>
        <w:t>调用登录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_Toc275182497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9A415E8" w14:textId="77777777" w:rsidR="00C806F8" w:rsidRDefault="00C806F8" w:rsidP="00C806F8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5.3</w:t>
      </w:r>
      <w:r>
        <w:rPr>
          <w:rFonts w:hint="eastAsia"/>
          <w:noProof/>
        </w:rPr>
        <w:t>调用支付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_Toc275182498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66E9253B" w14:textId="77777777" w:rsidR="00C806F8" w:rsidRDefault="00C806F8" w:rsidP="00C806F8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 xml:space="preserve">5.4 </w:t>
      </w:r>
      <w:r>
        <w:rPr>
          <w:rFonts w:hint="eastAsia"/>
          <w:noProof/>
        </w:rPr>
        <w:t>调用个人中心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_Toc275182499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9463695" w14:textId="77777777" w:rsidR="00C806F8" w:rsidRDefault="00C806F8" w:rsidP="00C806F8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 xml:space="preserve">5.5 </w:t>
      </w:r>
      <w:r>
        <w:rPr>
          <w:rFonts w:hint="eastAsia"/>
          <w:noProof/>
        </w:rPr>
        <w:t>销毁</w:t>
      </w:r>
      <w:r>
        <w:rPr>
          <w:noProof/>
        </w:rPr>
        <w:t>SDK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_Toc275182500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35A8A60E" w14:textId="77777777" w:rsidR="00C806F8" w:rsidRDefault="00C806F8">
      <w:pPr>
        <w:pStyle w:val="12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 xml:space="preserve">6 </w:t>
      </w:r>
      <w:r>
        <w:rPr>
          <w:rFonts w:hint="eastAsia"/>
          <w:noProof/>
        </w:rPr>
        <w:t>使用银联插件，需要添加以下配置。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_Toc275182501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1F73C35" w14:textId="77777777" w:rsidR="00C806F8" w:rsidRDefault="00C806F8" w:rsidP="00C806F8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6.1</w:t>
      </w:r>
      <w:r>
        <w:rPr>
          <w:rFonts w:hint="eastAsia"/>
          <w:noProof/>
        </w:rPr>
        <w:t>在</w:t>
      </w:r>
      <w:r>
        <w:rPr>
          <w:noProof/>
        </w:rPr>
        <w:t>res-&gt;values-&gt;styles.xml</w:t>
      </w:r>
      <w:r>
        <w:rPr>
          <w:rFonts w:hint="eastAsia"/>
          <w:noProof/>
        </w:rPr>
        <w:t>中添加</w:t>
      </w:r>
      <w:r>
        <w:rPr>
          <w:noProof/>
        </w:rPr>
        <w:t>Theme.Transparent</w:t>
      </w:r>
      <w:r>
        <w:rPr>
          <w:rFonts w:hint="eastAsia"/>
          <w:noProof/>
        </w:rPr>
        <w:t>主题。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_Toc275182502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4CD7DEB" w14:textId="77777777" w:rsidR="00C806F8" w:rsidRDefault="00C806F8" w:rsidP="00C806F8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6.2</w:t>
      </w:r>
      <w:r>
        <w:rPr>
          <w:rFonts w:hint="eastAsia"/>
          <w:noProof/>
        </w:rPr>
        <w:t>在</w:t>
      </w:r>
      <w:r>
        <w:rPr>
          <w:noProof/>
        </w:rPr>
        <w:t>AndroidMainifest.xml</w:t>
      </w:r>
      <w:r>
        <w:rPr>
          <w:rFonts w:hint="eastAsia"/>
          <w:noProof/>
        </w:rPr>
        <w:t>中添加</w:t>
      </w:r>
      <w:r>
        <w:rPr>
          <w:noProof/>
        </w:rPr>
        <w:t>Activity</w:t>
      </w:r>
      <w:r>
        <w:rPr>
          <w:rFonts w:hint="eastAsia"/>
          <w:noProof/>
        </w:rPr>
        <w:t>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_Toc275182503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A6470D7" w14:textId="77777777" w:rsidR="00C806F8" w:rsidRDefault="00C806F8" w:rsidP="00C806F8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>6.3</w:t>
      </w:r>
      <w:r>
        <w:rPr>
          <w:rFonts w:hint="eastAsia"/>
          <w:noProof/>
        </w:rPr>
        <w:t>在</w:t>
      </w:r>
      <w:r>
        <w:rPr>
          <w:noProof/>
        </w:rPr>
        <w:t>assets</w:t>
      </w:r>
      <w:r>
        <w:rPr>
          <w:rFonts w:hint="eastAsia"/>
          <w:noProof/>
        </w:rPr>
        <w:t>下添加银联插件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A49EB74" w14:textId="77777777" w:rsidR="00C806F8" w:rsidRDefault="00C806F8">
      <w:pPr>
        <w:pStyle w:val="12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 xml:space="preserve">7 </w:t>
      </w:r>
      <w:r w:rsidRPr="00A80CE1">
        <w:rPr>
          <w:rFonts w:hint="eastAsia"/>
          <w:noProof/>
        </w:rPr>
        <w:t>加快</w:t>
      </w:r>
      <w:r w:rsidRPr="00A80CE1">
        <w:rPr>
          <w:noProof/>
        </w:rPr>
        <w:t>SDK</w:t>
      </w:r>
      <w:r w:rsidRPr="00A80CE1">
        <w:rPr>
          <w:rFonts w:hint="eastAsia"/>
          <w:noProof/>
        </w:rPr>
        <w:t>第一次初始化的时间。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00DAAB05" w14:textId="77777777" w:rsidR="00C806F8" w:rsidRDefault="00C806F8" w:rsidP="00C806F8">
      <w:pPr>
        <w:pStyle w:val="2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rFonts w:hint="eastAsia"/>
          <w:noProof/>
        </w:rPr>
        <w:t>在</w:t>
      </w:r>
      <w:r>
        <w:rPr>
          <w:noProof/>
        </w:rPr>
        <w:t>assets</w:t>
      </w:r>
      <w:r>
        <w:rPr>
          <w:rFonts w:hint="eastAsia"/>
          <w:noProof/>
        </w:rPr>
        <w:t>下添加</w:t>
      </w:r>
      <w:r>
        <w:rPr>
          <w:noProof/>
        </w:rPr>
        <w:t>hodo.zip</w:t>
      </w:r>
      <w:r>
        <w:rPr>
          <w:rFonts w:hint="eastAsia"/>
          <w:noProof/>
        </w:rPr>
        <w:t>文件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_Toc275182506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5FDF8541" w14:textId="77777777" w:rsidR="00C806F8" w:rsidRDefault="00C806F8">
      <w:pPr>
        <w:pStyle w:val="12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4"/>
          <w:szCs w:val="24"/>
        </w:rPr>
      </w:pPr>
      <w:r>
        <w:rPr>
          <w:noProof/>
        </w:rPr>
        <w:t xml:space="preserve">8 </w:t>
      </w:r>
      <w:r>
        <w:rPr>
          <w:rFonts w:hint="eastAsia"/>
          <w:noProof/>
        </w:rPr>
        <w:t>打包混淆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_Toc275182507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C9F70F4" w14:textId="145B8C29" w:rsidR="00894498" w:rsidRPr="00894498" w:rsidRDefault="00C806F8" w:rsidP="00894498">
      <w:r>
        <w:fldChar w:fldCharType="end"/>
      </w:r>
      <w:bookmarkStart w:id="0" w:name="_GoBack"/>
      <w:bookmarkEnd w:id="0"/>
    </w:p>
    <w:p w14:paraId="2A3869E1" w14:textId="77777777" w:rsidR="00880D5C" w:rsidRDefault="00880D5C"/>
    <w:p w14:paraId="5142A305" w14:textId="77777777" w:rsidR="00880D5C" w:rsidRDefault="00880D5C"/>
    <w:p w14:paraId="0474DF32" w14:textId="77777777" w:rsidR="00880D5C" w:rsidRDefault="00880D5C"/>
    <w:p w14:paraId="12A3359E" w14:textId="77777777" w:rsidR="00880D5C" w:rsidRDefault="00880D5C"/>
    <w:p w14:paraId="1A4CA792" w14:textId="77777777" w:rsidR="00880D5C" w:rsidRDefault="00880D5C"/>
    <w:p w14:paraId="09C55639" w14:textId="77777777" w:rsidR="00880D5C" w:rsidRDefault="00880D5C"/>
    <w:p w14:paraId="72897570" w14:textId="77777777" w:rsidR="00880D5C" w:rsidRDefault="00880D5C"/>
    <w:p w14:paraId="1E6B3463" w14:textId="77777777" w:rsidR="00880D5C" w:rsidRDefault="00880D5C"/>
    <w:p w14:paraId="11C5869F" w14:textId="77777777" w:rsidR="00880D5C" w:rsidRDefault="00880D5C"/>
    <w:p w14:paraId="61CA2E44" w14:textId="77777777" w:rsidR="00880D5C" w:rsidRDefault="00880D5C"/>
    <w:p w14:paraId="245DE2DC" w14:textId="77777777" w:rsidR="00880D5C" w:rsidRDefault="00880D5C"/>
    <w:p w14:paraId="40D4EAF0" w14:textId="77777777" w:rsidR="00880D5C" w:rsidRDefault="00880D5C"/>
    <w:p w14:paraId="4345CAEF" w14:textId="77777777" w:rsidR="00880D5C" w:rsidRDefault="00880D5C"/>
    <w:p w14:paraId="6787132E" w14:textId="77777777" w:rsidR="00880D5C" w:rsidRPr="00B80A30" w:rsidRDefault="00D273B3">
      <w:pPr>
        <w:pStyle w:val="1"/>
        <w:rPr>
          <w:rFonts w:ascii="宋体" w:hAnsi="黑体"/>
          <w:szCs w:val="28"/>
        </w:rPr>
      </w:pPr>
      <w:bookmarkStart w:id="1" w:name="_Toc269976551"/>
      <w:bookmarkStart w:id="2" w:name="_Toc269976742"/>
      <w:bookmarkStart w:id="3" w:name="_Toc275182488"/>
      <w:r w:rsidRPr="00B80A30">
        <w:rPr>
          <w:rFonts w:ascii="宋体" w:hAnsi="黑体" w:hint="eastAsia"/>
          <w:szCs w:val="28"/>
        </w:rPr>
        <w:t>1．</w:t>
      </w:r>
      <w:r w:rsidR="00B57014" w:rsidRPr="00B80A30">
        <w:rPr>
          <w:rFonts w:ascii="宋体" w:hAnsi="黑体" w:hint="eastAsia"/>
          <w:szCs w:val="28"/>
        </w:rPr>
        <w:t>申请你的</w:t>
      </w:r>
      <w:r w:rsidR="00BA3E45" w:rsidRPr="00B80A30">
        <w:rPr>
          <w:rFonts w:ascii="宋体" w:hAnsi="黑体" w:hint="eastAsia"/>
          <w:szCs w:val="28"/>
        </w:rPr>
        <w:t>App</w:t>
      </w:r>
      <w:r w:rsidR="00B57014" w:rsidRPr="00B80A30">
        <w:rPr>
          <w:rFonts w:ascii="宋体" w:hAnsi="黑体" w:hint="eastAsia"/>
          <w:szCs w:val="28"/>
        </w:rPr>
        <w:t>ID</w:t>
      </w:r>
      <w:bookmarkEnd w:id="1"/>
      <w:bookmarkEnd w:id="2"/>
      <w:bookmarkEnd w:id="3"/>
    </w:p>
    <w:p w14:paraId="43F7BC2E" w14:textId="61CEDCAE" w:rsidR="008013E3" w:rsidRPr="00487CE0" w:rsidRDefault="009C1FD5" w:rsidP="009C1FD5">
      <w:pPr>
        <w:rPr>
          <w:rFonts w:ascii="宋体" w:hAnsi="黑体"/>
        </w:rPr>
      </w:pPr>
      <w:r w:rsidRPr="00487CE0">
        <w:rPr>
          <w:rFonts w:ascii="宋体" w:hAnsi="黑体" w:hint="eastAsia"/>
        </w:rPr>
        <w:t>请到开发者应用登记页面进行登记，登记并选择移动应用进行设置后，将获得AppID，可立即用于开发。但应用登记完成后还需要提交审核，只有审核通过的应用才能正式发布使用。</w:t>
      </w:r>
    </w:p>
    <w:p w14:paraId="11FAFCD7" w14:textId="77777777" w:rsidR="00AD040C" w:rsidRDefault="00AD040C" w:rsidP="009C1FD5"/>
    <w:p w14:paraId="64C28C8F" w14:textId="77777777" w:rsidR="00F6358E" w:rsidRDefault="00D273B3" w:rsidP="00F6358E">
      <w:pPr>
        <w:pStyle w:val="1"/>
      </w:pPr>
      <w:bookmarkStart w:id="4" w:name="_Toc269976552"/>
      <w:bookmarkStart w:id="5" w:name="_Toc269976743"/>
      <w:bookmarkStart w:id="6" w:name="_Toc275182489"/>
      <w:r>
        <w:rPr>
          <w:rFonts w:hint="eastAsia"/>
        </w:rPr>
        <w:t>2</w:t>
      </w:r>
      <w:r>
        <w:rPr>
          <w:rFonts w:hint="eastAsia"/>
        </w:rPr>
        <w:t>．</w:t>
      </w:r>
      <w:r w:rsidR="00AD040C" w:rsidRPr="00AD040C">
        <w:rPr>
          <w:rFonts w:hint="eastAsia"/>
        </w:rPr>
        <w:t>下</w:t>
      </w:r>
      <w:r w:rsidR="00AD040C" w:rsidRPr="00B80A30">
        <w:rPr>
          <w:rFonts w:hint="eastAsia"/>
        </w:rPr>
        <w:t>载浩动终端开发工具包</w:t>
      </w:r>
      <w:bookmarkEnd w:id="4"/>
      <w:bookmarkEnd w:id="5"/>
      <w:bookmarkEnd w:id="6"/>
    </w:p>
    <w:p w14:paraId="16973C98" w14:textId="77777777" w:rsidR="004F6463" w:rsidRDefault="00501E0B" w:rsidP="00487CE0">
      <w:r w:rsidRPr="00501E0B">
        <w:rPr>
          <w:rFonts w:hint="eastAsia"/>
        </w:rPr>
        <w:t>开发工具包主要包含</w:t>
      </w:r>
      <w:r w:rsidR="00325286">
        <w:rPr>
          <w:rFonts w:hint="eastAsia"/>
        </w:rPr>
        <w:t>2</w:t>
      </w:r>
      <w:r w:rsidRPr="00501E0B">
        <w:rPr>
          <w:rFonts w:hint="eastAsia"/>
        </w:rPr>
        <w:t>部分内容：（其中，只有</w:t>
      </w:r>
      <w:r w:rsidR="00FB3E15">
        <w:rPr>
          <w:rFonts w:hint="eastAsia"/>
        </w:rPr>
        <w:t>hodo</w:t>
      </w:r>
      <w:r w:rsidRPr="00501E0B">
        <w:rPr>
          <w:rFonts w:hint="eastAsia"/>
        </w:rPr>
        <w:t>sdk.jar</w:t>
      </w:r>
      <w:r w:rsidRPr="00501E0B">
        <w:rPr>
          <w:rFonts w:hint="eastAsia"/>
        </w:rPr>
        <w:t>是必须的）</w:t>
      </w:r>
      <w:r w:rsidRPr="00501E0B">
        <w:rPr>
          <w:rFonts w:hint="eastAsia"/>
        </w:rPr>
        <w:t xml:space="preserve"> </w:t>
      </w:r>
    </w:p>
    <w:p w14:paraId="42FC433F" w14:textId="77777777" w:rsidR="004F6463" w:rsidRDefault="008317AD" w:rsidP="00487CE0">
      <w:r>
        <w:rPr>
          <w:rFonts w:hint="eastAsia"/>
        </w:rPr>
        <w:t>hodo</w:t>
      </w:r>
      <w:r w:rsidRPr="00501E0B">
        <w:rPr>
          <w:rFonts w:hint="eastAsia"/>
        </w:rPr>
        <w:t>sdk.jar</w:t>
      </w:r>
      <w:r w:rsidR="00501E0B" w:rsidRPr="00501E0B">
        <w:rPr>
          <w:rFonts w:hint="eastAsia"/>
        </w:rPr>
        <w:t>（每个第三方应用必须要导入该</w:t>
      </w:r>
      <w:r w:rsidR="00501E0B" w:rsidRPr="00501E0B">
        <w:rPr>
          <w:rFonts w:hint="eastAsia"/>
        </w:rPr>
        <w:t>sdk</w:t>
      </w:r>
      <w:r w:rsidR="00501E0B" w:rsidRPr="00501E0B">
        <w:rPr>
          <w:rFonts w:hint="eastAsia"/>
        </w:rPr>
        <w:t>库，用于实现与</w:t>
      </w:r>
      <w:r>
        <w:rPr>
          <w:rFonts w:hint="eastAsia"/>
        </w:rPr>
        <w:t>浩动</w:t>
      </w:r>
      <w:r w:rsidR="00501E0B" w:rsidRPr="00501E0B">
        <w:rPr>
          <w:rFonts w:hint="eastAsia"/>
        </w:rPr>
        <w:t>的通信）</w:t>
      </w:r>
    </w:p>
    <w:p w14:paraId="62ACB248" w14:textId="77777777" w:rsidR="00FD732F" w:rsidRDefault="00501E0B" w:rsidP="00487CE0">
      <w:r w:rsidRPr="00501E0B">
        <w:rPr>
          <w:rFonts w:hint="eastAsia"/>
        </w:rPr>
        <w:t>API</w:t>
      </w:r>
      <w:r w:rsidRPr="00501E0B">
        <w:rPr>
          <w:rFonts w:hint="eastAsia"/>
        </w:rPr>
        <w:t>文档（供开发者查阅使用）</w:t>
      </w:r>
      <w:r w:rsidRPr="00501E0B">
        <w:rPr>
          <w:rFonts w:hint="eastAsia"/>
        </w:rPr>
        <w:t xml:space="preserve"> </w:t>
      </w:r>
    </w:p>
    <w:p w14:paraId="164071AA" w14:textId="77777777" w:rsidR="00F6358E" w:rsidRDefault="00501E0B" w:rsidP="00487CE0">
      <w:r w:rsidRPr="00501E0B">
        <w:rPr>
          <w:rFonts w:hint="eastAsia"/>
        </w:rPr>
        <w:t>下载：</w:t>
      </w:r>
      <w:r w:rsidRPr="00501E0B">
        <w:rPr>
          <w:rFonts w:hint="eastAsia"/>
        </w:rPr>
        <w:t xml:space="preserve"> Android</w:t>
      </w:r>
      <w:r w:rsidRPr="00501E0B">
        <w:rPr>
          <w:rFonts w:hint="eastAsia"/>
        </w:rPr>
        <w:t>平台开发工具包</w:t>
      </w:r>
    </w:p>
    <w:p w14:paraId="415543C0" w14:textId="77777777" w:rsidR="00652FC5" w:rsidRDefault="00652FC5" w:rsidP="00F6358E"/>
    <w:p w14:paraId="7F14F10A" w14:textId="77777777" w:rsidR="00652FC5" w:rsidRDefault="00652FC5" w:rsidP="00F6358E"/>
    <w:p w14:paraId="61701A19" w14:textId="77777777" w:rsidR="00652FC5" w:rsidRDefault="00652FC5" w:rsidP="00F6358E"/>
    <w:p w14:paraId="24A60886" w14:textId="77777777" w:rsidR="001A0651" w:rsidRDefault="001A0651" w:rsidP="00F6358E"/>
    <w:p w14:paraId="10A1D58C" w14:textId="77777777" w:rsidR="001A0651" w:rsidRDefault="001A0651" w:rsidP="00F6358E"/>
    <w:p w14:paraId="2B8A1FAC" w14:textId="77777777" w:rsidR="001A0651" w:rsidRDefault="001A0651" w:rsidP="00F6358E"/>
    <w:p w14:paraId="6CEDCBB8" w14:textId="77777777" w:rsidR="001A0651" w:rsidRDefault="001A0651" w:rsidP="00F6358E"/>
    <w:p w14:paraId="79AD418F" w14:textId="77777777" w:rsidR="00652FC5" w:rsidRDefault="00D273B3" w:rsidP="00B80A30">
      <w:pPr>
        <w:pStyle w:val="1"/>
      </w:pPr>
      <w:bookmarkStart w:id="7" w:name="_Toc269976553"/>
      <w:bookmarkStart w:id="8" w:name="_Toc269976744"/>
      <w:bookmarkStart w:id="9" w:name="_Toc275182490"/>
      <w:r>
        <w:rPr>
          <w:rFonts w:hint="eastAsia"/>
        </w:rPr>
        <w:t>3</w:t>
      </w:r>
      <w:r>
        <w:rPr>
          <w:rFonts w:hint="eastAsia"/>
        </w:rPr>
        <w:t>．</w:t>
      </w:r>
      <w:r w:rsidR="00652FC5">
        <w:rPr>
          <w:rFonts w:hint="eastAsia"/>
        </w:rPr>
        <w:t>搭建开发环境</w:t>
      </w:r>
      <w:bookmarkEnd w:id="7"/>
      <w:bookmarkEnd w:id="8"/>
      <w:bookmarkEnd w:id="9"/>
    </w:p>
    <w:p w14:paraId="06B90490" w14:textId="77777777" w:rsidR="00652FC5" w:rsidRDefault="00652FC5" w:rsidP="003A194C">
      <w:r>
        <w:rPr>
          <w:rFonts w:hint="eastAsia"/>
        </w:rPr>
        <w:tab/>
      </w:r>
      <w:r>
        <w:rPr>
          <w:rFonts w:hint="eastAsia"/>
        </w:rPr>
        <w:t>【</w:t>
      </w:r>
      <w:r>
        <w:rPr>
          <w:rFonts w:hint="eastAsia"/>
        </w:rPr>
        <w:t>1</w:t>
      </w:r>
      <w:r>
        <w:rPr>
          <w:rFonts w:hint="eastAsia"/>
        </w:rPr>
        <w:t>】在</w:t>
      </w:r>
      <w:r>
        <w:rPr>
          <w:rFonts w:hint="eastAsia"/>
        </w:rPr>
        <w:t>Eclipse</w:t>
      </w:r>
      <w:r>
        <w:rPr>
          <w:rFonts w:hint="eastAsia"/>
        </w:rPr>
        <w:t>中建立你的工程。</w:t>
      </w:r>
    </w:p>
    <w:p w14:paraId="02F0B44D" w14:textId="77777777" w:rsidR="00563004" w:rsidRDefault="00563004" w:rsidP="003A194C">
      <w:r>
        <w:rPr>
          <w:rFonts w:hint="eastAsia"/>
        </w:rPr>
        <w:tab/>
      </w:r>
      <w:r>
        <w:rPr>
          <w:rFonts w:hint="eastAsia"/>
        </w:rPr>
        <w:t>【</w:t>
      </w:r>
      <w:r>
        <w:rPr>
          <w:rFonts w:hint="eastAsia"/>
        </w:rPr>
        <w:t>2</w:t>
      </w:r>
      <w:r>
        <w:rPr>
          <w:rFonts w:hint="eastAsia"/>
        </w:rPr>
        <w:t>】在工程中新建一个</w:t>
      </w:r>
      <w:r>
        <w:rPr>
          <w:rFonts w:hint="eastAsia"/>
        </w:rPr>
        <w:t>libs</w:t>
      </w:r>
      <w:r>
        <w:rPr>
          <w:rFonts w:hint="eastAsia"/>
        </w:rPr>
        <w:t>目录，将开发工具包中</w:t>
      </w:r>
      <w:r>
        <w:rPr>
          <w:rFonts w:hint="eastAsia"/>
        </w:rPr>
        <w:t>libs</w:t>
      </w:r>
      <w:r>
        <w:rPr>
          <w:rFonts w:hint="eastAsia"/>
        </w:rPr>
        <w:t>目录下的</w:t>
      </w:r>
      <w:r w:rsidR="00EE18DE">
        <w:rPr>
          <w:rFonts w:hint="eastAsia"/>
        </w:rPr>
        <w:t>hodo</w:t>
      </w:r>
      <w:r w:rsidR="00EE18DE" w:rsidRPr="00501E0B">
        <w:rPr>
          <w:rFonts w:hint="eastAsia"/>
        </w:rPr>
        <w:t>sdk.jar</w:t>
      </w:r>
      <w:r w:rsidR="00EE18DE">
        <w:rPr>
          <w:rFonts w:hint="eastAsia"/>
        </w:rPr>
        <w:t>复制到该目录中（如下图所示，建立了一个名为</w:t>
      </w:r>
      <w:r w:rsidR="00EE18DE">
        <w:rPr>
          <w:rFonts w:hint="eastAsia"/>
        </w:rPr>
        <w:t>HDSDK_Demo</w:t>
      </w:r>
      <w:r w:rsidR="00EE18DE">
        <w:rPr>
          <w:rFonts w:hint="eastAsia"/>
        </w:rPr>
        <w:t>的工程，并把</w:t>
      </w:r>
      <w:r w:rsidR="00EE18DE">
        <w:rPr>
          <w:rFonts w:hint="eastAsia"/>
        </w:rPr>
        <w:t>jar</w:t>
      </w:r>
      <w:r w:rsidR="00EE18DE">
        <w:rPr>
          <w:rFonts w:hint="eastAsia"/>
        </w:rPr>
        <w:t>包复制到</w:t>
      </w:r>
      <w:r w:rsidR="00EE18DE">
        <w:rPr>
          <w:rFonts w:hint="eastAsia"/>
        </w:rPr>
        <w:t>libs</w:t>
      </w:r>
      <w:r w:rsidR="00EE18DE">
        <w:rPr>
          <w:rFonts w:hint="eastAsia"/>
        </w:rPr>
        <w:t>目录下）。</w:t>
      </w:r>
    </w:p>
    <w:p w14:paraId="674192FC" w14:textId="77777777" w:rsidR="00EE18DE" w:rsidRDefault="00C806F8" w:rsidP="00652FC5">
      <w:r>
        <w:pict w14:anchorId="402C53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pt;height:343pt">
            <v:imagedata r:id="rId8" o:title=""/>
          </v:shape>
        </w:pict>
      </w:r>
    </w:p>
    <w:p w14:paraId="59B0C369" w14:textId="77777777" w:rsidR="000044CC" w:rsidRDefault="00EA657A" w:rsidP="00652FC5">
      <w:r>
        <w:rPr>
          <w:rFonts w:hint="eastAsia"/>
        </w:rPr>
        <w:tab/>
      </w:r>
    </w:p>
    <w:p w14:paraId="6D457945" w14:textId="77777777" w:rsidR="001A0651" w:rsidRDefault="00EA657A" w:rsidP="003A194C">
      <w:r>
        <w:rPr>
          <w:rFonts w:hint="eastAsia"/>
        </w:rPr>
        <w:t>【</w:t>
      </w:r>
      <w:r>
        <w:rPr>
          <w:rFonts w:hint="eastAsia"/>
        </w:rPr>
        <w:t>3</w:t>
      </w:r>
      <w:r>
        <w:rPr>
          <w:rFonts w:hint="eastAsia"/>
        </w:rPr>
        <w:t>】</w:t>
      </w:r>
      <w:r w:rsidR="00212E82">
        <w:rPr>
          <w:rFonts w:hint="eastAsia"/>
        </w:rPr>
        <w:t>鼠标右键</w:t>
      </w:r>
      <w:r w:rsidR="00B04BC7">
        <w:rPr>
          <w:rFonts w:hint="eastAsia"/>
        </w:rPr>
        <w:t>单</w:t>
      </w:r>
      <w:r w:rsidR="00212E82">
        <w:rPr>
          <w:rFonts w:hint="eastAsia"/>
        </w:rPr>
        <w:t>击</w:t>
      </w:r>
      <w:r w:rsidR="00212E82">
        <w:rPr>
          <w:rFonts w:hint="eastAsia"/>
        </w:rPr>
        <w:t>hodosdk</w:t>
      </w:r>
      <w:r w:rsidR="005030FD">
        <w:t>3.0</w:t>
      </w:r>
      <w:r w:rsidR="00212E82">
        <w:rPr>
          <w:rFonts w:hint="eastAsia"/>
        </w:rPr>
        <w:t>.jar</w:t>
      </w:r>
      <w:r w:rsidR="00212E82">
        <w:rPr>
          <w:rFonts w:hint="eastAsia"/>
        </w:rPr>
        <w:t>包</w:t>
      </w:r>
      <w:r w:rsidR="00C8147F">
        <w:rPr>
          <w:rFonts w:hint="eastAsia"/>
        </w:rPr>
        <w:t>，选择</w:t>
      </w:r>
      <w:r w:rsidR="00C8147F">
        <w:rPr>
          <w:rFonts w:hint="eastAsia"/>
        </w:rPr>
        <w:t>Build Path</w:t>
      </w:r>
      <w:r w:rsidR="00C8147F">
        <w:rPr>
          <w:rFonts w:hint="eastAsia"/>
        </w:rPr>
        <w:t>中的</w:t>
      </w:r>
      <w:r w:rsidR="00C8147F">
        <w:rPr>
          <w:rFonts w:hint="eastAsia"/>
        </w:rPr>
        <w:t>Add to Build Path</w:t>
      </w:r>
      <w:r w:rsidR="00F126CE">
        <w:rPr>
          <w:rFonts w:hint="eastAsia"/>
        </w:rPr>
        <w:t>，把这个包导入到工程中。</w:t>
      </w:r>
      <w:r w:rsidR="00F117A6">
        <w:rPr>
          <w:rFonts w:hint="eastAsia"/>
        </w:rPr>
        <w:t>（如下图所示）。</w:t>
      </w:r>
    </w:p>
    <w:p w14:paraId="1D4A3C03" w14:textId="77777777" w:rsidR="003910EB" w:rsidRDefault="00C806F8" w:rsidP="00652FC5">
      <w:r>
        <w:pict w14:anchorId="7F91FEE3">
          <v:shape id="_x0000_i1026" type="#_x0000_t75" style="width:390pt;height:363pt">
            <v:imagedata r:id="rId9" o:title=""/>
          </v:shape>
        </w:pict>
      </w:r>
    </w:p>
    <w:p w14:paraId="43ED00F4" w14:textId="77777777" w:rsidR="007923E7" w:rsidRDefault="007923E7" w:rsidP="00652FC5"/>
    <w:p w14:paraId="764A5D84" w14:textId="77777777" w:rsidR="007923E7" w:rsidRDefault="007923E7" w:rsidP="007923E7">
      <w:pPr>
        <w:pStyle w:val="1"/>
      </w:pPr>
      <w:bookmarkStart w:id="10" w:name="_Toc269976554"/>
      <w:bookmarkStart w:id="11" w:name="_Toc269976745"/>
      <w:bookmarkStart w:id="12" w:name="_Toc275182491"/>
      <w:r>
        <w:rPr>
          <w:rFonts w:hint="eastAsia"/>
        </w:rPr>
        <w:t>4</w:t>
      </w:r>
      <w:r>
        <w:rPr>
          <w:rFonts w:hint="eastAsia"/>
        </w:rPr>
        <w:t>．编写</w:t>
      </w:r>
      <w:r w:rsidRPr="00D273B3">
        <w:t>AndroidManifest.xml</w:t>
      </w:r>
      <w:r>
        <w:rPr>
          <w:rFonts w:hint="eastAsia"/>
        </w:rPr>
        <w:t>文件</w:t>
      </w:r>
      <w:bookmarkEnd w:id="10"/>
      <w:bookmarkEnd w:id="11"/>
      <w:bookmarkEnd w:id="12"/>
    </w:p>
    <w:p w14:paraId="1DF278BB" w14:textId="77777777" w:rsidR="007923E7" w:rsidRDefault="007923E7" w:rsidP="007923E7">
      <w:pPr>
        <w:pStyle w:val="2"/>
      </w:pPr>
      <w:bookmarkStart w:id="13" w:name="_Toc269976555"/>
      <w:bookmarkStart w:id="14" w:name="_Toc269976746"/>
      <w:bookmarkStart w:id="15" w:name="_Toc275182492"/>
      <w:r>
        <w:rPr>
          <w:rFonts w:hint="eastAsia"/>
        </w:rPr>
        <w:t>4.1</w:t>
      </w:r>
      <w:r>
        <w:rPr>
          <w:rFonts w:hint="eastAsia"/>
        </w:rPr>
        <w:t>添加所需权限</w:t>
      </w:r>
      <w:bookmarkEnd w:id="13"/>
      <w:bookmarkEnd w:id="14"/>
      <w:bookmarkEnd w:id="15"/>
    </w:p>
    <w:p w14:paraId="7A0E676F" w14:textId="77777777" w:rsidR="00E721A3" w:rsidRDefault="005C6CD3" w:rsidP="003A194C">
      <w:r>
        <w:rPr>
          <w:rFonts w:hint="eastAsia"/>
        </w:rPr>
        <w:t xml:space="preserve">  </w:t>
      </w:r>
      <w:r w:rsidR="00E721A3">
        <w:t>&lt;</w:t>
      </w:r>
      <w:proofErr w:type="gramStart"/>
      <w:r w:rsidR="00E721A3">
        <w:t>uses</w:t>
      </w:r>
      <w:proofErr w:type="gramEnd"/>
      <w:r w:rsidR="00E721A3">
        <w:t>-permission android:name="android.permission.INTERNET" /&gt;</w:t>
      </w:r>
    </w:p>
    <w:p w14:paraId="15A314CC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android:name="android.permission.ACCESS_NETWORK_STATE" /&gt;</w:t>
      </w:r>
    </w:p>
    <w:p w14:paraId="2C61992C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android:name="android.permission.READ_PHONE_STATE" /&gt;</w:t>
      </w:r>
    </w:p>
    <w:p w14:paraId="373DF644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android:name="android.permission.WRITE_EXTERNAL_STORAGE" /&gt;</w:t>
      </w:r>
    </w:p>
    <w:p w14:paraId="5F1D5AE7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android:name="android.permission.ACCESS_WIFI_STATE" /&gt;</w:t>
      </w:r>
    </w:p>
    <w:p w14:paraId="043545B6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android:name="android.permission.ACCESS_FINE_LOCATION" /&gt;</w:t>
      </w:r>
    </w:p>
    <w:p w14:paraId="0ABFF8EA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android:name="android.permission.ACCESS_COARSE_LOCATION" /&gt;</w:t>
      </w:r>
    </w:p>
    <w:p w14:paraId="01BCD96A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android:name="android.permission.SYSTEM_ALERT_WINDOW" /&gt;</w:t>
      </w:r>
    </w:p>
    <w:p w14:paraId="44ED7805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android:name="android.permission.GET_TASKS" /&gt;</w:t>
      </w:r>
    </w:p>
    <w:p w14:paraId="652240B7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android:name="android.permission.READ_LOGS" /&gt;</w:t>
      </w:r>
    </w:p>
    <w:p w14:paraId="6E19A8B6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android:name="android.permission.RECEIVE_BOOT_COMPLETED" /&gt;</w:t>
      </w:r>
    </w:p>
    <w:p w14:paraId="696A2E19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android:name="android.permission.CHANGE_WIFI_STATE" /&gt;</w:t>
      </w:r>
    </w:p>
    <w:p w14:paraId="29776926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android:name="com.android.launcher.permission.INSTALL_SHORTCUT"/&gt;</w:t>
      </w:r>
    </w:p>
    <w:p w14:paraId="65099824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android:name="com.android.launcher.permission.UNINSTALL_SHORTCUT" /&gt;</w:t>
      </w:r>
    </w:p>
    <w:p w14:paraId="3C1E85E7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android:name="com.android.launcher.permission.READ_SETTINGS"/&gt;</w:t>
      </w:r>
    </w:p>
    <w:p w14:paraId="7A03CD2D" w14:textId="77777777" w:rsidR="00E721A3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android:name="android.permission.SEND_SMS"/&gt;</w:t>
      </w:r>
    </w:p>
    <w:p w14:paraId="7EE32484" w14:textId="77777777" w:rsidR="0026751E" w:rsidRDefault="00E721A3" w:rsidP="003A194C">
      <w:r>
        <w:t xml:space="preserve">  &lt;</w:t>
      </w:r>
      <w:proofErr w:type="gramStart"/>
      <w:r>
        <w:t>uses</w:t>
      </w:r>
      <w:proofErr w:type="gramEnd"/>
      <w:r>
        <w:t>-permission android:name="android.permission.DOWNLOAD_WITHOUT_NOTIFICATION"/&gt;</w:t>
      </w:r>
    </w:p>
    <w:p w14:paraId="6AFCCED1" w14:textId="77777777" w:rsidR="0026751E" w:rsidRDefault="00C806F8" w:rsidP="003A194C">
      <w:pPr>
        <w:pStyle w:val="2"/>
      </w:pPr>
      <w:bookmarkStart w:id="16" w:name="_Toc269976556"/>
      <w:bookmarkStart w:id="17" w:name="_Toc269976747"/>
      <w:bookmarkStart w:id="18" w:name="_Toc275182493"/>
      <w:r>
        <w:rPr>
          <w:noProof/>
          <w:lang w:eastAsia="zh-TW"/>
        </w:rPr>
        <w:pict w14:anchorId="1EEC46C6">
          <v:shape id="_x0000_s1045" type="#_x0000_t202" style="position:absolute;left:0;text-align:left;margin-left:0;margin-top:63.9pt;width:413.65pt;height:45.9pt;z-index:251664896;mso-wrap-edited:f" wrapcoords="-39 0 -39 21245 21639 21245 21639 0 -39 0">
            <v:textbox>
              <w:txbxContent>
                <w:p w14:paraId="713D81C6" w14:textId="77777777" w:rsidR="001E635D" w:rsidRDefault="001E635D" w:rsidP="00512B7E">
                  <w:pPr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color w:val="008080"/>
                      <w:kern w:val="0"/>
                      <w:sz w:val="20"/>
                      <w:szCs w:val="20"/>
                    </w:rPr>
                    <w:t>&lt;</w:t>
                  </w:r>
                  <w:proofErr w:type="gramStart"/>
                  <w:r>
                    <w:rPr>
                      <w:rFonts w:ascii="Courier New" w:hAnsi="Courier New" w:cs="Courier New"/>
                      <w:color w:val="3F7F7F"/>
                      <w:kern w:val="0"/>
                      <w:sz w:val="20"/>
                      <w:szCs w:val="20"/>
                    </w:rPr>
                    <w:t>meta</w:t>
                  </w:r>
                  <w:proofErr w:type="gramEnd"/>
                  <w:r>
                    <w:rPr>
                      <w:rFonts w:ascii="Courier New" w:hAnsi="Courier New" w:cs="Courier New"/>
                      <w:color w:val="3F7F7F"/>
                      <w:kern w:val="0"/>
                      <w:sz w:val="20"/>
                      <w:szCs w:val="20"/>
                    </w:rPr>
                    <w:t>-data</w:t>
                  </w:r>
                  <w:r>
                    <w:rPr>
                      <w:rFonts w:ascii="Courier New" w:hAnsi="Courier New" w:cs="Courier New"/>
                      <w:kern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urier New" w:hAnsi="Courier New" w:cs="Courier New"/>
                      <w:color w:val="7F007F"/>
                      <w:kern w:val="0"/>
                      <w:sz w:val="20"/>
                      <w:szCs w:val="20"/>
                    </w:rPr>
                    <w:t>android:name</w:t>
                  </w:r>
                  <w:r>
                    <w:rPr>
                      <w:rFonts w:ascii="Courier New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  <w:t>”</w:t>
                  </w:r>
                  <w:r w:rsidRPr="00FA4EEA"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  <w:t>HDAppId</w:t>
                  </w:r>
                  <w:r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  <w:t>”</w:t>
                  </w:r>
                </w:p>
                <w:p w14:paraId="5FA86B75" w14:textId="77777777" w:rsidR="001E635D" w:rsidRDefault="001E635D" w:rsidP="00512B7E">
                  <w:pPr>
                    <w:ind w:left="1260" w:firstLine="420"/>
                  </w:pPr>
                  <w:proofErr w:type="gramStart"/>
                  <w:r>
                    <w:rPr>
                      <w:rFonts w:ascii="Courier New" w:hAnsi="Courier New" w:cs="Courier New"/>
                      <w:color w:val="7F007F"/>
                      <w:kern w:val="0"/>
                      <w:sz w:val="20"/>
                      <w:szCs w:val="20"/>
                    </w:rPr>
                    <w:t>android:value</w:t>
                  </w:r>
                  <w:proofErr w:type="gramEnd"/>
                  <w:r>
                    <w:rPr>
                      <w:rFonts w:ascii="Courier New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  <w:t>”</w:t>
                  </w:r>
                  <w:r>
                    <w:rPr>
                      <w:rFonts w:ascii="Courier New" w:hAnsi="Courier New" w:cs="Courier New" w:hint="eastAsia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  <w:t>3</w:t>
                  </w:r>
                  <w:r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  <w:t>”</w:t>
                  </w:r>
                  <w:r>
                    <w:rPr>
                      <w:rFonts w:ascii="Courier New" w:hAnsi="Courier New" w:cs="Courier New"/>
                      <w:kern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urier New" w:hAnsi="Courier New" w:cs="Courier New"/>
                      <w:color w:val="008080"/>
                      <w:kern w:val="0"/>
                      <w:sz w:val="20"/>
                      <w:szCs w:val="20"/>
                    </w:rPr>
                    <w:t>/&gt;</w:t>
                  </w:r>
                </w:p>
              </w:txbxContent>
            </v:textbox>
            <w10:wrap type="through"/>
          </v:shape>
        </w:pict>
      </w:r>
      <w:r w:rsidR="0026751E">
        <w:rPr>
          <w:rFonts w:hint="eastAsia"/>
        </w:rPr>
        <w:t>4.2</w:t>
      </w:r>
      <w:r w:rsidR="0026751E">
        <w:t>添加</w:t>
      </w:r>
      <w:r w:rsidR="0026751E">
        <w:rPr>
          <w:rFonts w:hint="eastAsia"/>
        </w:rPr>
        <w:t>应用</w:t>
      </w:r>
      <w:r w:rsidR="0026751E">
        <w:t xml:space="preserve">ID </w:t>
      </w:r>
      <w:r w:rsidR="0026751E">
        <w:t>及数据</w:t>
      </w:r>
      <w:bookmarkEnd w:id="16"/>
      <w:bookmarkEnd w:id="17"/>
      <w:bookmarkEnd w:id="18"/>
    </w:p>
    <w:p w14:paraId="7F97134B" w14:textId="77777777" w:rsidR="0026751E" w:rsidRDefault="0026751E" w:rsidP="003A194C">
      <w:r>
        <w:rPr>
          <w:rFonts w:hint="eastAsia"/>
        </w:rPr>
        <w:t>其中</w:t>
      </w:r>
      <w:r>
        <w:rPr>
          <w:rFonts w:hint="eastAsia"/>
          <w:b/>
        </w:rPr>
        <w:t>name</w:t>
      </w:r>
      <w:r>
        <w:rPr>
          <w:rFonts w:hint="eastAsia"/>
        </w:rPr>
        <w:t>：“</w:t>
      </w:r>
      <w:r w:rsidR="00654566" w:rsidRPr="00654566">
        <w:t>HDAppId</w:t>
      </w:r>
      <w:r>
        <w:rPr>
          <w:rFonts w:hint="eastAsia"/>
        </w:rPr>
        <w:t>”不可改变，</w:t>
      </w:r>
      <w:r>
        <w:rPr>
          <w:rFonts w:hint="eastAsia"/>
          <w:b/>
        </w:rPr>
        <w:t>value</w:t>
      </w:r>
      <w:r>
        <w:rPr>
          <w:rFonts w:hint="eastAsia"/>
        </w:rPr>
        <w:t>为这个商家为应用在网站申请的</w:t>
      </w:r>
      <w:r>
        <w:rPr>
          <w:rFonts w:hint="eastAsia"/>
          <w:b/>
        </w:rPr>
        <w:t>ID</w:t>
      </w:r>
      <w:r>
        <w:rPr>
          <w:rFonts w:hint="eastAsia"/>
          <w:b/>
        </w:rPr>
        <w:t>，</w:t>
      </w:r>
      <w:r w:rsidR="0028123B">
        <w:rPr>
          <w:rFonts w:hint="eastAsia"/>
        </w:rPr>
        <w:t>由浩动</w:t>
      </w:r>
      <w:r>
        <w:rPr>
          <w:rFonts w:hint="eastAsia"/>
        </w:rPr>
        <w:t>提供，值不可更改，且这个属性必须添加在</w:t>
      </w:r>
      <w:r>
        <w:rPr>
          <w:b/>
        </w:rPr>
        <w:t>application</w:t>
      </w:r>
      <w:r>
        <w:rPr>
          <w:rFonts w:hint="eastAsia"/>
        </w:rPr>
        <w:t>标签里面。</w:t>
      </w:r>
    </w:p>
    <w:p w14:paraId="61CC2FB0" w14:textId="77777777" w:rsidR="0026751E" w:rsidRDefault="00C806F8" w:rsidP="003A194C">
      <w:pPr>
        <w:pStyle w:val="2"/>
      </w:pPr>
      <w:bookmarkStart w:id="19" w:name="_Toc269976557"/>
      <w:bookmarkStart w:id="20" w:name="_Toc269976748"/>
      <w:bookmarkStart w:id="21" w:name="_Toc275182494"/>
      <w:r>
        <w:pict w14:anchorId="6963DA97">
          <v:shape id="_x0000_s1043" type="#_x0000_t202" style="position:absolute;left:0;text-align:left;margin-left:0;margin-top:45.8pt;width:413.65pt;height:45.9pt;z-index:251663872">
            <v:textbox>
              <w:txbxContent>
                <w:p w14:paraId="43DB65BD" w14:textId="77777777" w:rsidR="001E635D" w:rsidRDefault="001E635D" w:rsidP="0026751E">
                  <w:pPr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color w:val="008080"/>
                      <w:kern w:val="0"/>
                      <w:sz w:val="20"/>
                      <w:szCs w:val="20"/>
                    </w:rPr>
                    <w:t>&lt;</w:t>
                  </w:r>
                  <w:proofErr w:type="gramStart"/>
                  <w:r>
                    <w:rPr>
                      <w:rFonts w:ascii="Courier New" w:hAnsi="Courier New" w:cs="Courier New"/>
                      <w:color w:val="3F7F7F"/>
                      <w:kern w:val="0"/>
                      <w:sz w:val="20"/>
                      <w:szCs w:val="20"/>
                    </w:rPr>
                    <w:t>meta</w:t>
                  </w:r>
                  <w:proofErr w:type="gramEnd"/>
                  <w:r>
                    <w:rPr>
                      <w:rFonts w:ascii="Courier New" w:hAnsi="Courier New" w:cs="Courier New"/>
                      <w:color w:val="3F7F7F"/>
                      <w:kern w:val="0"/>
                      <w:sz w:val="20"/>
                      <w:szCs w:val="20"/>
                    </w:rPr>
                    <w:t>-data</w:t>
                  </w:r>
                  <w:r>
                    <w:rPr>
                      <w:rFonts w:ascii="Courier New" w:hAnsi="Courier New" w:cs="Courier New"/>
                      <w:kern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urier New" w:hAnsi="Courier New" w:cs="Courier New"/>
                      <w:color w:val="7F007F"/>
                      <w:kern w:val="0"/>
                      <w:sz w:val="20"/>
                      <w:szCs w:val="20"/>
                    </w:rPr>
                    <w:t>android:name</w:t>
                  </w:r>
                  <w:r>
                    <w:rPr>
                      <w:rFonts w:ascii="Courier New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  <w:t>"</w:t>
                  </w:r>
                  <w:r w:rsidRPr="00797A3F"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  <w:t>HDChannelId</w:t>
                  </w:r>
                  <w:r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  <w:t xml:space="preserve">" </w:t>
                  </w:r>
                </w:p>
                <w:p w14:paraId="52DAD2DC" w14:textId="77777777" w:rsidR="001E635D" w:rsidRDefault="001E635D" w:rsidP="0026751E">
                  <w:pPr>
                    <w:ind w:left="1260" w:firstLine="420"/>
                  </w:pPr>
                  <w:proofErr w:type="gramStart"/>
                  <w:r>
                    <w:rPr>
                      <w:rFonts w:ascii="Courier New" w:hAnsi="Courier New" w:cs="Courier New"/>
                      <w:color w:val="7F007F"/>
                      <w:kern w:val="0"/>
                      <w:sz w:val="20"/>
                      <w:szCs w:val="20"/>
                    </w:rPr>
                    <w:t>android:value</w:t>
                  </w:r>
                  <w:proofErr w:type="gramEnd"/>
                  <w:r>
                    <w:rPr>
                      <w:rFonts w:ascii="Courier New" w:hAnsi="Courier New" w:cs="Courier New"/>
                      <w:color w:val="000000"/>
                      <w:kern w:val="0"/>
                      <w:sz w:val="20"/>
                      <w:szCs w:val="20"/>
                    </w:rPr>
                    <w:t>=</w:t>
                  </w:r>
                  <w:r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  <w:t>"</w:t>
                  </w:r>
                  <w:r w:rsidRPr="00667E90"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  <w:t>HD_3003904674</w:t>
                  </w:r>
                  <w:r>
                    <w:rPr>
                      <w:rFonts w:ascii="Courier New" w:hAnsi="Courier New" w:cs="Courier New"/>
                      <w:i/>
                      <w:iCs/>
                      <w:color w:val="2A00FF"/>
                      <w:kern w:val="0"/>
                      <w:sz w:val="20"/>
                      <w:szCs w:val="20"/>
                    </w:rPr>
                    <w:t>"</w:t>
                  </w:r>
                  <w:r>
                    <w:rPr>
                      <w:rFonts w:ascii="Courier New" w:hAnsi="Courier New" w:cs="Courier New"/>
                      <w:kern w:val="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ourier New" w:hAnsi="Courier New" w:cs="Courier New"/>
                      <w:color w:val="008080"/>
                      <w:kern w:val="0"/>
                      <w:sz w:val="20"/>
                      <w:szCs w:val="20"/>
                    </w:rPr>
                    <w:t>/&gt;</w:t>
                  </w:r>
                </w:p>
              </w:txbxContent>
            </v:textbox>
          </v:shape>
        </w:pict>
      </w:r>
      <w:r w:rsidR="00654566">
        <w:rPr>
          <w:rFonts w:hint="eastAsia"/>
        </w:rPr>
        <w:t>4</w:t>
      </w:r>
      <w:r w:rsidR="0026751E">
        <w:rPr>
          <w:rFonts w:hint="eastAsia"/>
        </w:rPr>
        <w:t>.3</w:t>
      </w:r>
      <w:r w:rsidR="0026751E">
        <w:t>在</w:t>
      </w:r>
      <w:r w:rsidR="0026751E">
        <w:t>AndroidMainifest.xml</w:t>
      </w:r>
      <w:r w:rsidR="0026751E">
        <w:t>中添加</w:t>
      </w:r>
      <w:r w:rsidR="0026751E">
        <w:rPr>
          <w:rFonts w:hint="eastAsia"/>
        </w:rPr>
        <w:t>渠道</w:t>
      </w:r>
      <w:r w:rsidR="0026751E">
        <w:t xml:space="preserve">ID </w:t>
      </w:r>
      <w:r w:rsidR="0026751E">
        <w:t>及数据</w:t>
      </w:r>
      <w:bookmarkEnd w:id="19"/>
      <w:bookmarkEnd w:id="20"/>
      <w:bookmarkEnd w:id="21"/>
    </w:p>
    <w:p w14:paraId="714E4E1F" w14:textId="77777777" w:rsidR="0026751E" w:rsidRDefault="0026751E" w:rsidP="0026751E"/>
    <w:p w14:paraId="6417FDA3" w14:textId="77777777" w:rsidR="0026751E" w:rsidRDefault="0026751E" w:rsidP="0026751E"/>
    <w:p w14:paraId="076A3228" w14:textId="77777777" w:rsidR="0026751E" w:rsidRDefault="0026751E" w:rsidP="0026751E">
      <w:pPr>
        <w:pStyle w:val="Default"/>
        <w:rPr>
          <w:sz w:val="21"/>
          <w:szCs w:val="21"/>
        </w:rPr>
      </w:pPr>
    </w:p>
    <w:p w14:paraId="1012D724" w14:textId="77777777" w:rsidR="0026751E" w:rsidRDefault="0026751E" w:rsidP="003A194C">
      <w:r>
        <w:rPr>
          <w:rFonts w:hint="eastAsia"/>
        </w:rPr>
        <w:t>其中</w:t>
      </w:r>
      <w:r>
        <w:rPr>
          <w:rFonts w:hint="eastAsia"/>
          <w:b/>
        </w:rPr>
        <w:t>name</w:t>
      </w:r>
      <w:r>
        <w:rPr>
          <w:rFonts w:hint="eastAsia"/>
        </w:rPr>
        <w:t>：“</w:t>
      </w:r>
      <w:r>
        <w:rPr>
          <w:rFonts w:hint="eastAsia"/>
        </w:rPr>
        <w:t>DDleChannelId</w:t>
      </w:r>
      <w:r>
        <w:rPr>
          <w:rFonts w:hint="eastAsia"/>
        </w:rPr>
        <w:t>”不可改变，</w:t>
      </w:r>
      <w:r>
        <w:rPr>
          <w:rFonts w:hint="eastAsia"/>
          <w:b/>
        </w:rPr>
        <w:t>value</w:t>
      </w:r>
      <w:r>
        <w:rPr>
          <w:rFonts w:hint="eastAsia"/>
        </w:rPr>
        <w:t>为这个应用的渠道的</w:t>
      </w:r>
      <w:r>
        <w:rPr>
          <w:rFonts w:hint="eastAsia"/>
          <w:b/>
        </w:rPr>
        <w:t>ID</w:t>
      </w:r>
      <w:r>
        <w:rPr>
          <w:rFonts w:hint="eastAsia"/>
          <w:b/>
        </w:rPr>
        <w:t>，</w:t>
      </w:r>
      <w:r>
        <w:rPr>
          <w:rFonts w:hint="eastAsia"/>
        </w:rPr>
        <w:t>不同渠道有不同的</w:t>
      </w:r>
      <w:r>
        <w:rPr>
          <w:rFonts w:hint="eastAsia"/>
        </w:rPr>
        <w:t>ID</w:t>
      </w:r>
      <w:r>
        <w:rPr>
          <w:rFonts w:hint="eastAsia"/>
        </w:rPr>
        <w:t>，由点点乐提供对应渠道</w:t>
      </w:r>
      <w:r>
        <w:rPr>
          <w:rFonts w:hint="eastAsia"/>
        </w:rPr>
        <w:t>ID</w:t>
      </w:r>
      <w:r>
        <w:rPr>
          <w:rFonts w:hint="eastAsia"/>
        </w:rPr>
        <w:t>，值不可更改。且这个属性必须添加在</w:t>
      </w:r>
      <w:r>
        <w:t>application</w:t>
      </w:r>
      <w:r>
        <w:rPr>
          <w:rFonts w:hint="eastAsia"/>
        </w:rPr>
        <w:t>标签里面</w:t>
      </w:r>
      <w:r>
        <w:rPr>
          <w:rFonts w:hint="eastAsia"/>
        </w:rPr>
        <w:t>,</w:t>
      </w:r>
    </w:p>
    <w:p w14:paraId="3DD432CE" w14:textId="77777777" w:rsidR="00B43F90" w:rsidRDefault="00615943" w:rsidP="003A194C">
      <w:pPr>
        <w:pStyle w:val="1"/>
      </w:pPr>
      <w:bookmarkStart w:id="22" w:name="_Toc269976558"/>
      <w:bookmarkStart w:id="23" w:name="_Toc269976749"/>
      <w:bookmarkStart w:id="24" w:name="_Toc294613914"/>
      <w:bookmarkStart w:id="25" w:name="_Toc294635301"/>
      <w:bookmarkStart w:id="26" w:name="_Toc294637362"/>
      <w:bookmarkStart w:id="27" w:name="_Toc294640297"/>
      <w:bookmarkStart w:id="28" w:name="_Toc294775717"/>
      <w:bookmarkStart w:id="29" w:name="_Toc294775921"/>
      <w:bookmarkStart w:id="30" w:name="_Toc374361164"/>
      <w:bookmarkStart w:id="31" w:name="_Toc22888"/>
      <w:bookmarkStart w:id="32" w:name="_Toc10563"/>
      <w:bookmarkStart w:id="33" w:name="_Toc383420755"/>
      <w:bookmarkStart w:id="34" w:name="_Toc275182495"/>
      <w:r>
        <w:rPr>
          <w:rFonts w:hint="eastAsia"/>
        </w:rPr>
        <w:t>5.</w:t>
      </w:r>
      <w:r>
        <w:tab/>
      </w:r>
      <w:r>
        <w:rPr>
          <w:rFonts w:hint="eastAsia"/>
        </w:rPr>
        <w:t>在代码中使用工具包</w:t>
      </w:r>
      <w:bookmarkEnd w:id="22"/>
      <w:bookmarkEnd w:id="23"/>
      <w:bookmarkEnd w:id="34"/>
    </w:p>
    <w:p w14:paraId="79B2BA75" w14:textId="4A3F0C6A" w:rsidR="00615943" w:rsidRDefault="00615943" w:rsidP="00EE5C29">
      <w:pPr>
        <w:pStyle w:val="2"/>
      </w:pPr>
      <w:bookmarkStart w:id="35" w:name="_Toc269976559"/>
      <w:bookmarkStart w:id="36" w:name="_Toc269976750"/>
      <w:bookmarkStart w:id="37" w:name="_Toc275182496"/>
      <w:r>
        <w:rPr>
          <w:rFonts w:hint="eastAsia"/>
        </w:rPr>
        <w:t>5.1</w:t>
      </w:r>
      <w:r>
        <w:rPr>
          <w:rFonts w:hint="eastAsia"/>
        </w:rPr>
        <w:t>初始化并</w:t>
      </w:r>
      <w:r w:rsidR="00E721A3">
        <w:rPr>
          <w:rFonts w:hint="eastAsia"/>
        </w:rPr>
        <w:t>获取</w:t>
      </w:r>
      <w:r w:rsidR="00E721A3" w:rsidRPr="00CB4722">
        <w:t>DevSDK</w:t>
      </w:r>
      <w:r w:rsidR="00E721A3">
        <w:rPr>
          <w:rFonts w:hint="eastAsia"/>
        </w:rPr>
        <w:t>的实例</w:t>
      </w:r>
      <w:bookmarkEnd w:id="35"/>
      <w:bookmarkEnd w:id="36"/>
      <w:bookmarkEnd w:id="37"/>
    </w:p>
    <w:p w14:paraId="39F35CF8" w14:textId="44033A64" w:rsidR="00EE5C29" w:rsidRPr="00EE5C29" w:rsidRDefault="00C806F8" w:rsidP="00EE5C29">
      <w:r>
        <w:pict w14:anchorId="67F23DA7">
          <v:shape id="_x0000_i1027" type="#_x0000_t75" style="width:415pt;height:126pt">
            <v:imagedata r:id="rId10" o:title=""/>
          </v:shape>
        </w:pict>
      </w:r>
    </w:p>
    <w:p w14:paraId="58A80B58" w14:textId="77777777" w:rsidR="00E0384C" w:rsidRDefault="00E0384C" w:rsidP="003A194C">
      <w:pPr>
        <w:pStyle w:val="2"/>
      </w:pPr>
      <w:bookmarkStart w:id="38" w:name="_Toc269976561"/>
      <w:bookmarkStart w:id="39" w:name="_Toc269976751"/>
      <w:bookmarkStart w:id="40" w:name="_Toc275182497"/>
      <w:r>
        <w:rPr>
          <w:rFonts w:hint="eastAsia"/>
        </w:rPr>
        <w:t>5.2</w:t>
      </w:r>
      <w:r>
        <w:rPr>
          <w:rFonts w:hint="eastAsia"/>
        </w:rPr>
        <w:t>调用登录</w:t>
      </w:r>
      <w:bookmarkEnd w:id="38"/>
      <w:bookmarkEnd w:id="39"/>
      <w:bookmarkEnd w:id="40"/>
    </w:p>
    <w:p w14:paraId="5E8F9F4D" w14:textId="5B3E60A2" w:rsidR="006E25CF" w:rsidRPr="006E25CF" w:rsidRDefault="006E25CF" w:rsidP="00302060">
      <w:r>
        <w:rPr>
          <w:rFonts w:hint="eastAsia"/>
        </w:rPr>
        <w:t>调用</w:t>
      </w:r>
      <w:r>
        <w:rPr>
          <w:rFonts w:hint="eastAsia"/>
        </w:rPr>
        <w:t>sdk</w:t>
      </w:r>
      <w:r>
        <w:rPr>
          <w:rFonts w:hint="eastAsia"/>
        </w:rPr>
        <w:t>的</w:t>
      </w:r>
      <w:r>
        <w:rPr>
          <w:rFonts w:hint="eastAsia"/>
        </w:rPr>
        <w:t>hdLogin</w:t>
      </w:r>
      <w:r>
        <w:rPr>
          <w:rFonts w:hint="eastAsia"/>
        </w:rPr>
        <w:t>方法：第一个参数是登录成功回调，第二个参数是登录退出回调</w:t>
      </w:r>
    </w:p>
    <w:p w14:paraId="41C81E16" w14:textId="4EA97FB2" w:rsidR="00E0384C" w:rsidRDefault="00C806F8" w:rsidP="00E0384C">
      <w:r>
        <w:pict w14:anchorId="6C7A6A7E">
          <v:shape id="_x0000_i1028" type="#_x0000_t75" style="width:415pt;height:278pt">
            <v:imagedata r:id="rId11" o:title=""/>
          </v:shape>
        </w:pict>
      </w:r>
    </w:p>
    <w:p w14:paraId="319EBCD9" w14:textId="6230B06F" w:rsidR="00302060" w:rsidRDefault="00302060" w:rsidP="00E0384C">
      <w:r>
        <w:rPr>
          <w:rFonts w:hint="eastAsia"/>
        </w:rPr>
        <w:t>登录成功回调参数</w:t>
      </w:r>
      <w:r w:rsidR="001460E5">
        <w:rPr>
          <w:rFonts w:hint="eastAsia"/>
        </w:rPr>
        <w:t>示例：</w:t>
      </w:r>
    </w:p>
    <w:p w14:paraId="437A63CB" w14:textId="77777777" w:rsidR="007D709F" w:rsidRDefault="007D709F" w:rsidP="00E0384C"/>
    <w:p w14:paraId="7A080856" w14:textId="14CA4667" w:rsidR="00C642E9" w:rsidRDefault="00C642E9" w:rsidP="00E0384C">
      <w:r>
        <w:rPr>
          <w:rFonts w:hint="eastAsia"/>
        </w:rPr>
        <w:t>返回参数为</w:t>
      </w:r>
      <w:r w:rsidR="0042276D" w:rsidRPr="0042276D">
        <w:t>CallbackInfo</w:t>
      </w:r>
      <w:r w:rsidR="0042276D">
        <w:rPr>
          <w:rFonts w:hint="eastAsia"/>
        </w:rPr>
        <w:t>对象</w:t>
      </w:r>
    </w:p>
    <w:p w14:paraId="0FC93987" w14:textId="14B58866" w:rsidR="00C45908" w:rsidRDefault="00C806F8" w:rsidP="001A1DD5">
      <w:r>
        <w:pict w14:anchorId="68734258">
          <v:shape id="_x0000_i1029" type="#_x0000_t75" style="width:415pt;height:70pt">
            <v:imagedata r:id="rId12" o:title=""/>
          </v:shape>
        </w:pict>
      </w:r>
    </w:p>
    <w:p w14:paraId="3E466BAC" w14:textId="3359D939" w:rsidR="00C642E9" w:rsidRDefault="00C642E9" w:rsidP="001A1DD5">
      <w:r>
        <w:rPr>
          <w:rFonts w:hint="eastAsia"/>
        </w:rPr>
        <w:t>参数说明：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181"/>
        <w:gridCol w:w="4181"/>
      </w:tblGrid>
      <w:tr w:rsidR="00270350" w14:paraId="147A0964" w14:textId="77777777" w:rsidTr="00270350">
        <w:tc>
          <w:tcPr>
            <w:tcW w:w="4181" w:type="dxa"/>
          </w:tcPr>
          <w:p w14:paraId="40B10BF6" w14:textId="4A7D59A1" w:rsidR="00270350" w:rsidRDefault="00C45908" w:rsidP="00C45908">
            <w:pPr>
              <w:jc w:val="center"/>
            </w:pPr>
            <w:r>
              <w:rPr>
                <w:rFonts w:hint="eastAsia"/>
              </w:rPr>
              <w:t>参数名称</w:t>
            </w:r>
          </w:p>
        </w:tc>
        <w:tc>
          <w:tcPr>
            <w:tcW w:w="4181" w:type="dxa"/>
          </w:tcPr>
          <w:p w14:paraId="6324C3D7" w14:textId="635C7455" w:rsidR="00270350" w:rsidRDefault="00C45908" w:rsidP="00C45908">
            <w:pPr>
              <w:jc w:val="center"/>
            </w:pPr>
            <w:r>
              <w:rPr>
                <w:rFonts w:hint="eastAsia"/>
              </w:rPr>
              <w:t>参数说明</w:t>
            </w:r>
          </w:p>
        </w:tc>
      </w:tr>
      <w:tr w:rsidR="00270350" w14:paraId="6615801F" w14:textId="77777777" w:rsidTr="00270350">
        <w:tc>
          <w:tcPr>
            <w:tcW w:w="4181" w:type="dxa"/>
          </w:tcPr>
          <w:p w14:paraId="28C70597" w14:textId="6985505A" w:rsidR="00270350" w:rsidRDefault="00270350" w:rsidP="001A1DD5">
            <w:proofErr w:type="gramStart"/>
            <w:r>
              <w:rPr>
                <w:rFonts w:hint="eastAsia"/>
              </w:rPr>
              <w:t>access</w:t>
            </w:r>
            <w:proofErr w:type="gramEnd"/>
            <w:r>
              <w:rPr>
                <w:rFonts w:hint="eastAsia"/>
              </w:rPr>
              <w:t>_token</w:t>
            </w:r>
          </w:p>
        </w:tc>
        <w:tc>
          <w:tcPr>
            <w:tcW w:w="4181" w:type="dxa"/>
          </w:tcPr>
          <w:p w14:paraId="762E3789" w14:textId="250428DA" w:rsidR="00270350" w:rsidRDefault="00270350" w:rsidP="001A1DD5">
            <w:r>
              <w:rPr>
                <w:rFonts w:hint="eastAsia"/>
              </w:rPr>
              <w:t>浩动平台的全局唯一票据</w:t>
            </w:r>
          </w:p>
        </w:tc>
      </w:tr>
      <w:tr w:rsidR="00270350" w14:paraId="3318D4A6" w14:textId="77777777" w:rsidTr="00270350">
        <w:tc>
          <w:tcPr>
            <w:tcW w:w="4181" w:type="dxa"/>
          </w:tcPr>
          <w:p w14:paraId="61E1211E" w14:textId="1D9133D6" w:rsidR="00270350" w:rsidRDefault="00270350" w:rsidP="001A1DD5">
            <w:proofErr w:type="gramStart"/>
            <w:r>
              <w:rPr>
                <w:rFonts w:hint="eastAsia"/>
              </w:rPr>
              <w:t>expire</w:t>
            </w:r>
            <w:proofErr w:type="gramEnd"/>
            <w:r>
              <w:rPr>
                <w:rFonts w:hint="eastAsia"/>
              </w:rPr>
              <w:t>_time</w:t>
            </w:r>
          </w:p>
        </w:tc>
        <w:tc>
          <w:tcPr>
            <w:tcW w:w="4181" w:type="dxa"/>
          </w:tcPr>
          <w:p w14:paraId="14C05F68" w14:textId="43639D57" w:rsidR="00270350" w:rsidRDefault="00270350" w:rsidP="001A1DD5">
            <w:r>
              <w:rPr>
                <w:rFonts w:hint="eastAsia"/>
              </w:rPr>
              <w:t>过期时间</w:t>
            </w:r>
          </w:p>
        </w:tc>
      </w:tr>
      <w:tr w:rsidR="00270350" w14:paraId="1905DF9A" w14:textId="77777777" w:rsidTr="00270350">
        <w:tc>
          <w:tcPr>
            <w:tcW w:w="4181" w:type="dxa"/>
          </w:tcPr>
          <w:p w14:paraId="5AA2C32A" w14:textId="075549C3" w:rsidR="00270350" w:rsidRDefault="00270350" w:rsidP="001A1DD5">
            <w:proofErr w:type="gramStart"/>
            <w:r>
              <w:rPr>
                <w:rFonts w:hint="eastAsia"/>
              </w:rPr>
              <w:t>sessionid</w:t>
            </w:r>
            <w:proofErr w:type="gramEnd"/>
          </w:p>
        </w:tc>
        <w:tc>
          <w:tcPr>
            <w:tcW w:w="4181" w:type="dxa"/>
          </w:tcPr>
          <w:p w14:paraId="3125FA73" w14:textId="5FB7D85F" w:rsidR="00270350" w:rsidRDefault="00270350" w:rsidP="001A1DD5">
            <w:proofErr w:type="gramStart"/>
            <w:r>
              <w:rPr>
                <w:rFonts w:hint="eastAsia"/>
              </w:rPr>
              <w:t>sessionid</w:t>
            </w:r>
            <w:proofErr w:type="gramEnd"/>
          </w:p>
        </w:tc>
      </w:tr>
      <w:tr w:rsidR="00270350" w14:paraId="5E92ABFD" w14:textId="77777777" w:rsidTr="00270350">
        <w:tc>
          <w:tcPr>
            <w:tcW w:w="4181" w:type="dxa"/>
          </w:tcPr>
          <w:p w14:paraId="115FD7E9" w14:textId="09BA8379" w:rsidR="00270350" w:rsidRDefault="00270350" w:rsidP="001A1DD5">
            <w:proofErr w:type="gramStart"/>
            <w:r>
              <w:rPr>
                <w:rFonts w:hint="eastAsia"/>
              </w:rPr>
              <w:t>appid</w:t>
            </w:r>
            <w:proofErr w:type="gramEnd"/>
          </w:p>
        </w:tc>
        <w:tc>
          <w:tcPr>
            <w:tcW w:w="4181" w:type="dxa"/>
          </w:tcPr>
          <w:p w14:paraId="24EACBA1" w14:textId="57BA925C" w:rsidR="00270350" w:rsidRDefault="00270350" w:rsidP="001A1DD5">
            <w:r>
              <w:rPr>
                <w:rFonts w:hint="eastAsia"/>
              </w:rPr>
              <w:t>没用的</w:t>
            </w:r>
            <w:r w:rsidR="00830601">
              <w:rPr>
                <w:rFonts w:hint="eastAsia"/>
              </w:rPr>
              <w:t>（这个值为了兼容旧接口）</w:t>
            </w:r>
          </w:p>
        </w:tc>
      </w:tr>
      <w:tr w:rsidR="00270350" w14:paraId="34948612" w14:textId="77777777" w:rsidTr="00270350">
        <w:tc>
          <w:tcPr>
            <w:tcW w:w="4181" w:type="dxa"/>
          </w:tcPr>
          <w:p w14:paraId="504410FC" w14:textId="0743E6B7" w:rsidR="00270350" w:rsidRDefault="00C45908" w:rsidP="001A1DD5">
            <w:proofErr w:type="gramStart"/>
            <w:r w:rsidRPr="00B726DF">
              <w:t>gameuserid</w:t>
            </w:r>
            <w:proofErr w:type="gramEnd"/>
          </w:p>
        </w:tc>
        <w:tc>
          <w:tcPr>
            <w:tcW w:w="4181" w:type="dxa"/>
          </w:tcPr>
          <w:p w14:paraId="5E4C6A3D" w14:textId="7512CC7B" w:rsidR="00270350" w:rsidRDefault="00C45908" w:rsidP="001A1DD5">
            <w:r>
              <w:rPr>
                <w:rFonts w:hint="eastAsia"/>
              </w:rPr>
              <w:t>用户</w:t>
            </w:r>
            <w:r>
              <w:rPr>
                <w:rFonts w:hint="eastAsia"/>
              </w:rPr>
              <w:t>ID</w:t>
            </w:r>
          </w:p>
        </w:tc>
      </w:tr>
      <w:tr w:rsidR="00270350" w14:paraId="6C391C06" w14:textId="77777777" w:rsidTr="00270350">
        <w:tc>
          <w:tcPr>
            <w:tcW w:w="4181" w:type="dxa"/>
          </w:tcPr>
          <w:p w14:paraId="40E82732" w14:textId="2612892A" w:rsidR="00270350" w:rsidRDefault="00C45908" w:rsidP="001A1DD5">
            <w:proofErr w:type="gramStart"/>
            <w:r w:rsidRPr="00B726DF">
              <w:t>username</w:t>
            </w:r>
            <w:proofErr w:type="gramEnd"/>
          </w:p>
        </w:tc>
        <w:tc>
          <w:tcPr>
            <w:tcW w:w="4181" w:type="dxa"/>
          </w:tcPr>
          <w:p w14:paraId="25348E05" w14:textId="4BF7E89D" w:rsidR="00270350" w:rsidRDefault="00C45908" w:rsidP="001A1DD5">
            <w:r>
              <w:rPr>
                <w:rFonts w:hint="eastAsia"/>
              </w:rPr>
              <w:t>登录账号</w:t>
            </w:r>
          </w:p>
        </w:tc>
      </w:tr>
    </w:tbl>
    <w:p w14:paraId="0F49D9EF" w14:textId="77777777" w:rsidR="00DE6E46" w:rsidRPr="00B726DF" w:rsidRDefault="00DE6E46" w:rsidP="001A1DD5"/>
    <w:p w14:paraId="35371A25" w14:textId="07CE76F1" w:rsidR="0043703F" w:rsidRDefault="0043703F" w:rsidP="003A194C">
      <w:pPr>
        <w:pStyle w:val="2"/>
      </w:pPr>
      <w:bookmarkStart w:id="41" w:name="_Toc269976562"/>
      <w:bookmarkStart w:id="42" w:name="_Toc269976752"/>
      <w:bookmarkStart w:id="43" w:name="_Toc275182498"/>
      <w:r>
        <w:rPr>
          <w:rFonts w:hint="eastAsia"/>
        </w:rPr>
        <w:t>5.3</w:t>
      </w:r>
      <w:r>
        <w:rPr>
          <w:rFonts w:hint="eastAsia"/>
        </w:rPr>
        <w:t>调用支付</w:t>
      </w:r>
      <w:bookmarkEnd w:id="41"/>
      <w:bookmarkEnd w:id="42"/>
      <w:bookmarkEnd w:id="43"/>
    </w:p>
    <w:p w14:paraId="3B7EAC68" w14:textId="542A3503" w:rsidR="00CA2687" w:rsidRPr="00CA2687" w:rsidRDefault="00CA2687" w:rsidP="00CA2687">
      <w:r>
        <w:rPr>
          <w:rFonts w:hint="eastAsia"/>
        </w:rPr>
        <w:t>接口名称：</w:t>
      </w:r>
      <w:r>
        <w:rPr>
          <w:rFonts w:hint="eastAsia"/>
        </w:rPr>
        <w:t>hdPay(PaymentInfo paymentInfo)</w:t>
      </w:r>
    </w:p>
    <w:p w14:paraId="1DF2C35A" w14:textId="0079BC4E" w:rsidR="00F7358F" w:rsidRDefault="00F7358F" w:rsidP="00F7358F"/>
    <w:p w14:paraId="22EECD4B" w14:textId="47B122A4" w:rsidR="00C642E9" w:rsidRDefault="007D709F" w:rsidP="00F7358F">
      <w:r>
        <w:rPr>
          <w:rFonts w:hint="eastAsia"/>
        </w:rPr>
        <w:t>参数说明：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181"/>
        <w:gridCol w:w="4181"/>
      </w:tblGrid>
      <w:tr w:rsidR="007D709F" w14:paraId="4EE6906C" w14:textId="77777777" w:rsidTr="007D709F">
        <w:tc>
          <w:tcPr>
            <w:tcW w:w="4181" w:type="dxa"/>
          </w:tcPr>
          <w:p w14:paraId="37474863" w14:textId="16352780" w:rsidR="007D709F" w:rsidRDefault="007D709F" w:rsidP="007D709F">
            <w:pPr>
              <w:jc w:val="center"/>
            </w:pPr>
            <w:r>
              <w:rPr>
                <w:rFonts w:hint="eastAsia"/>
              </w:rPr>
              <w:t>参数名称</w:t>
            </w:r>
          </w:p>
        </w:tc>
        <w:tc>
          <w:tcPr>
            <w:tcW w:w="4181" w:type="dxa"/>
          </w:tcPr>
          <w:p w14:paraId="44B0D4F5" w14:textId="103918E5" w:rsidR="007D709F" w:rsidRDefault="007D709F" w:rsidP="007D709F">
            <w:pPr>
              <w:jc w:val="center"/>
            </w:pPr>
            <w:r>
              <w:rPr>
                <w:rFonts w:hint="eastAsia"/>
              </w:rPr>
              <w:t>参数说明</w:t>
            </w:r>
          </w:p>
        </w:tc>
      </w:tr>
      <w:tr w:rsidR="007D709F" w14:paraId="10686802" w14:textId="77777777" w:rsidTr="007D709F">
        <w:tc>
          <w:tcPr>
            <w:tcW w:w="4181" w:type="dxa"/>
          </w:tcPr>
          <w:p w14:paraId="7E3F5BC4" w14:textId="3F7613C7" w:rsidR="007D709F" w:rsidRDefault="007D709F" w:rsidP="00F7358F">
            <w:proofErr w:type="gramStart"/>
            <w:r>
              <w:rPr>
                <w:rFonts w:hint="eastAsia"/>
              </w:rPr>
              <w:t>code</w:t>
            </w:r>
            <w:proofErr w:type="gramEnd"/>
          </w:p>
        </w:tc>
        <w:tc>
          <w:tcPr>
            <w:tcW w:w="4181" w:type="dxa"/>
          </w:tcPr>
          <w:p w14:paraId="5FB07AEB" w14:textId="0B241E94" w:rsidR="007D709F" w:rsidRDefault="007D709F" w:rsidP="00F7358F">
            <w:r>
              <w:rPr>
                <w:rFonts w:hint="eastAsia"/>
              </w:rPr>
              <w:t>外部订单号</w:t>
            </w:r>
          </w:p>
        </w:tc>
      </w:tr>
      <w:tr w:rsidR="007D709F" w14:paraId="564F68A1" w14:textId="77777777" w:rsidTr="007D709F">
        <w:tc>
          <w:tcPr>
            <w:tcW w:w="4181" w:type="dxa"/>
          </w:tcPr>
          <w:p w14:paraId="106AD804" w14:textId="28DCA990" w:rsidR="007D709F" w:rsidRDefault="007D709F" w:rsidP="00F7358F">
            <w:proofErr w:type="gramStart"/>
            <w:r>
              <w:rPr>
                <w:rFonts w:hint="eastAsia"/>
              </w:rPr>
              <w:t>amount</w:t>
            </w:r>
            <w:proofErr w:type="gramEnd"/>
          </w:p>
        </w:tc>
        <w:tc>
          <w:tcPr>
            <w:tcW w:w="4181" w:type="dxa"/>
          </w:tcPr>
          <w:p w14:paraId="6DEDC946" w14:textId="1265B9F3" w:rsidR="007D709F" w:rsidRDefault="007D709F" w:rsidP="00F7358F">
            <w:r>
              <w:rPr>
                <w:rFonts w:hint="eastAsia"/>
              </w:rPr>
              <w:t>支付金额</w:t>
            </w:r>
          </w:p>
        </w:tc>
      </w:tr>
      <w:tr w:rsidR="007D709F" w14:paraId="6EDEA267" w14:textId="77777777" w:rsidTr="007D709F">
        <w:tc>
          <w:tcPr>
            <w:tcW w:w="4181" w:type="dxa"/>
          </w:tcPr>
          <w:p w14:paraId="3F6DDF66" w14:textId="6EEDA8A1" w:rsidR="007D709F" w:rsidRDefault="007D709F" w:rsidP="00F7358F">
            <w:proofErr w:type="gramStart"/>
            <w:r>
              <w:rPr>
                <w:rFonts w:hint="eastAsia"/>
              </w:rPr>
              <w:t>count</w:t>
            </w:r>
            <w:proofErr w:type="gramEnd"/>
          </w:p>
        </w:tc>
        <w:tc>
          <w:tcPr>
            <w:tcW w:w="4181" w:type="dxa"/>
          </w:tcPr>
          <w:p w14:paraId="75203002" w14:textId="6DE5419E" w:rsidR="007D709F" w:rsidRDefault="007D709F" w:rsidP="00F7358F">
            <w:r>
              <w:rPr>
                <w:rFonts w:hint="eastAsia"/>
              </w:rPr>
              <w:t>数量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默认为</w:t>
            </w:r>
            <w:r>
              <w:rPr>
                <w:rFonts w:hint="eastAsia"/>
              </w:rPr>
              <w:t>1</w:t>
            </w:r>
          </w:p>
        </w:tc>
      </w:tr>
      <w:tr w:rsidR="007D709F" w14:paraId="430D3E4E" w14:textId="77777777" w:rsidTr="007D709F">
        <w:tc>
          <w:tcPr>
            <w:tcW w:w="4181" w:type="dxa"/>
          </w:tcPr>
          <w:p w14:paraId="6E0935FD" w14:textId="3869DDE1" w:rsidR="007D709F" w:rsidRDefault="007D709F" w:rsidP="00F7358F">
            <w:proofErr w:type="gramStart"/>
            <w:r>
              <w:rPr>
                <w:rFonts w:hint="eastAsia"/>
              </w:rPr>
              <w:t>desc</w:t>
            </w:r>
            <w:proofErr w:type="gramEnd"/>
          </w:p>
        </w:tc>
        <w:tc>
          <w:tcPr>
            <w:tcW w:w="4181" w:type="dxa"/>
          </w:tcPr>
          <w:p w14:paraId="72690C64" w14:textId="41816F22" w:rsidR="007D709F" w:rsidRDefault="007D709F" w:rsidP="00F7358F">
            <w:r>
              <w:rPr>
                <w:rFonts w:hint="eastAsia"/>
              </w:rPr>
              <w:t>商品描述</w:t>
            </w:r>
          </w:p>
        </w:tc>
      </w:tr>
      <w:tr w:rsidR="007D709F" w14:paraId="56A2F92E" w14:textId="77777777" w:rsidTr="007D709F">
        <w:tc>
          <w:tcPr>
            <w:tcW w:w="4181" w:type="dxa"/>
          </w:tcPr>
          <w:p w14:paraId="6E1C186A" w14:textId="5FFE809A" w:rsidR="007D709F" w:rsidRDefault="007D709F" w:rsidP="00F7358F">
            <w:proofErr w:type="gramStart"/>
            <w:r>
              <w:rPr>
                <w:rFonts w:hint="eastAsia"/>
              </w:rPr>
              <w:t>ext</w:t>
            </w:r>
            <w:proofErr w:type="gramEnd"/>
          </w:p>
        </w:tc>
        <w:tc>
          <w:tcPr>
            <w:tcW w:w="4181" w:type="dxa"/>
          </w:tcPr>
          <w:p w14:paraId="46E191CB" w14:textId="0FB09FFC" w:rsidR="007D709F" w:rsidRDefault="007D709F" w:rsidP="00F7358F">
            <w:r>
              <w:rPr>
                <w:rFonts w:hint="eastAsia"/>
              </w:rPr>
              <w:t>扩展信息（</w:t>
            </w:r>
            <w:r>
              <w:rPr>
                <w:rFonts w:hint="eastAsia"/>
              </w:rPr>
              <w:t>CP</w:t>
            </w:r>
            <w:r>
              <w:rPr>
                <w:rFonts w:hint="eastAsia"/>
              </w:rPr>
              <w:t>用）</w:t>
            </w:r>
          </w:p>
        </w:tc>
      </w:tr>
      <w:tr w:rsidR="007D709F" w14:paraId="70BEBA5F" w14:textId="77777777" w:rsidTr="007D709F">
        <w:tc>
          <w:tcPr>
            <w:tcW w:w="4181" w:type="dxa"/>
          </w:tcPr>
          <w:p w14:paraId="453E2AC9" w14:textId="19FE44F2" w:rsidR="007D709F" w:rsidRDefault="007D709F" w:rsidP="00F7358F">
            <w:proofErr w:type="gramStart"/>
            <w:r>
              <w:rPr>
                <w:rFonts w:hint="eastAsia"/>
              </w:rPr>
              <w:t>notifyurl</w:t>
            </w:r>
            <w:proofErr w:type="gramEnd"/>
          </w:p>
        </w:tc>
        <w:tc>
          <w:tcPr>
            <w:tcW w:w="4181" w:type="dxa"/>
          </w:tcPr>
          <w:p w14:paraId="7CFC2906" w14:textId="4F6D4625" w:rsidR="007D709F" w:rsidRDefault="007D709F" w:rsidP="00F7358F">
            <w:r>
              <w:rPr>
                <w:rFonts w:hint="eastAsia"/>
              </w:rPr>
              <w:t>通知发货</w:t>
            </w:r>
            <w:r>
              <w:rPr>
                <w:rFonts w:hint="eastAsia"/>
              </w:rPr>
              <w:t>url</w:t>
            </w:r>
          </w:p>
        </w:tc>
      </w:tr>
      <w:tr w:rsidR="007D709F" w14:paraId="65E9865B" w14:textId="77777777" w:rsidTr="007D709F">
        <w:tc>
          <w:tcPr>
            <w:tcW w:w="4181" w:type="dxa"/>
          </w:tcPr>
          <w:p w14:paraId="6000BDA1" w14:textId="2B28561B" w:rsidR="007D709F" w:rsidRDefault="007D709F" w:rsidP="00F7358F">
            <w:proofErr w:type="gramStart"/>
            <w:r>
              <w:rPr>
                <w:rFonts w:hint="eastAsia"/>
              </w:rPr>
              <w:t>player</w:t>
            </w:r>
            <w:proofErr w:type="gramEnd"/>
          </w:p>
        </w:tc>
        <w:tc>
          <w:tcPr>
            <w:tcW w:w="4181" w:type="dxa"/>
          </w:tcPr>
          <w:p w14:paraId="1777B1B7" w14:textId="110F4B75" w:rsidR="007D709F" w:rsidRDefault="007D709F" w:rsidP="00F7358F">
            <w:r>
              <w:rPr>
                <w:rFonts w:hint="eastAsia"/>
              </w:rPr>
              <w:t>角色名</w:t>
            </w:r>
          </w:p>
        </w:tc>
      </w:tr>
      <w:tr w:rsidR="007D709F" w14:paraId="58D8F91F" w14:textId="77777777" w:rsidTr="007D709F">
        <w:tc>
          <w:tcPr>
            <w:tcW w:w="4181" w:type="dxa"/>
          </w:tcPr>
          <w:p w14:paraId="4AD438D5" w14:textId="75FCDE26" w:rsidR="007D709F" w:rsidRDefault="007D709F" w:rsidP="00F7358F">
            <w:proofErr w:type="gramStart"/>
            <w:r>
              <w:rPr>
                <w:rFonts w:hint="eastAsia"/>
              </w:rPr>
              <w:t>server</w:t>
            </w:r>
            <w:proofErr w:type="gramEnd"/>
          </w:p>
        </w:tc>
        <w:tc>
          <w:tcPr>
            <w:tcW w:w="4181" w:type="dxa"/>
          </w:tcPr>
          <w:p w14:paraId="4A95332C" w14:textId="7259D3AA" w:rsidR="007D709F" w:rsidRDefault="00E91216" w:rsidP="00F7358F">
            <w:r>
              <w:rPr>
                <w:rFonts w:hint="eastAsia"/>
              </w:rPr>
              <w:t>角色所在</w:t>
            </w:r>
            <w:r w:rsidR="007D709F">
              <w:rPr>
                <w:rFonts w:hint="eastAsia"/>
              </w:rPr>
              <w:t>服务器</w:t>
            </w:r>
          </w:p>
        </w:tc>
      </w:tr>
      <w:tr w:rsidR="007D709F" w14:paraId="1BE93089" w14:textId="77777777" w:rsidTr="007D709F">
        <w:tc>
          <w:tcPr>
            <w:tcW w:w="4181" w:type="dxa"/>
          </w:tcPr>
          <w:p w14:paraId="16DA07CF" w14:textId="39C85A0D" w:rsidR="007D709F" w:rsidRDefault="007D709F" w:rsidP="00F7358F">
            <w:proofErr w:type="gramStart"/>
            <w:r>
              <w:rPr>
                <w:rFonts w:hint="eastAsia"/>
              </w:rPr>
              <w:t>epayExitListener</w:t>
            </w:r>
            <w:proofErr w:type="gramEnd"/>
          </w:p>
        </w:tc>
        <w:tc>
          <w:tcPr>
            <w:tcW w:w="4181" w:type="dxa"/>
          </w:tcPr>
          <w:p w14:paraId="456A591B" w14:textId="1C7EEF1A" w:rsidR="007D709F" w:rsidRDefault="007D709F" w:rsidP="00F7358F">
            <w:r>
              <w:rPr>
                <w:rFonts w:hint="eastAsia"/>
              </w:rPr>
              <w:t>退出支付侦听器</w:t>
            </w:r>
          </w:p>
        </w:tc>
      </w:tr>
    </w:tbl>
    <w:p w14:paraId="53F71739" w14:textId="77777777" w:rsidR="003B78EC" w:rsidRDefault="003B78EC" w:rsidP="004D252A"/>
    <w:p w14:paraId="1FD542A1" w14:textId="5A491AC3" w:rsidR="007D709F" w:rsidRDefault="007D709F" w:rsidP="004D252A">
      <w:r>
        <w:rPr>
          <w:rFonts w:hint="eastAsia"/>
        </w:rPr>
        <w:t>传入数据</w:t>
      </w:r>
      <w:r w:rsidR="00341BFE">
        <w:rPr>
          <w:rFonts w:hint="eastAsia"/>
        </w:rPr>
        <w:t>除了</w:t>
      </w:r>
      <w:r w:rsidR="00341BFE">
        <w:rPr>
          <w:rFonts w:hint="eastAsia"/>
        </w:rPr>
        <w:t>desc</w:t>
      </w:r>
      <w:r w:rsidR="00341BFE">
        <w:rPr>
          <w:rFonts w:hint="eastAsia"/>
        </w:rPr>
        <w:t>，都</w:t>
      </w:r>
      <w:r>
        <w:rPr>
          <w:rFonts w:hint="eastAsia"/>
        </w:rPr>
        <w:t>会在通知发货的时候，原样返回。</w:t>
      </w:r>
    </w:p>
    <w:p w14:paraId="59399F67" w14:textId="77777777" w:rsidR="00F94064" w:rsidRDefault="00F94064" w:rsidP="004D252A"/>
    <w:p w14:paraId="12A50C90" w14:textId="5F95C5A2" w:rsidR="00F94064" w:rsidRDefault="00F94064" w:rsidP="004D252A">
      <w:r>
        <w:rPr>
          <w:rFonts w:hint="eastAsia"/>
        </w:rPr>
        <w:t>调用示例：</w:t>
      </w:r>
    </w:p>
    <w:p w14:paraId="651704E1" w14:textId="7071F989" w:rsidR="00F94064" w:rsidRDefault="00C806F8" w:rsidP="004D252A">
      <w:r>
        <w:pict w14:anchorId="1BF068F8">
          <v:shape id="_x0000_i1030" type="#_x0000_t75" style="width:415pt;height:165pt">
            <v:imagedata r:id="rId13" o:title=""/>
          </v:shape>
        </w:pict>
      </w:r>
    </w:p>
    <w:p w14:paraId="053D193C" w14:textId="77777777" w:rsidR="0043703F" w:rsidRPr="00E0384C" w:rsidRDefault="002B73B8" w:rsidP="003A194C">
      <w:pPr>
        <w:pStyle w:val="2"/>
      </w:pPr>
      <w:bookmarkStart w:id="44" w:name="_Toc269976563"/>
      <w:bookmarkStart w:id="45" w:name="_Toc269976753"/>
      <w:bookmarkStart w:id="46" w:name="_Toc275182499"/>
      <w:r>
        <w:rPr>
          <w:rFonts w:hint="eastAsia"/>
        </w:rPr>
        <w:t>5.</w:t>
      </w:r>
      <w:r w:rsidR="00122E49">
        <w:rPr>
          <w:rFonts w:hint="eastAsia"/>
        </w:rPr>
        <w:t>4</w:t>
      </w:r>
      <w:r>
        <w:rPr>
          <w:rFonts w:hint="eastAsia"/>
        </w:rPr>
        <w:t xml:space="preserve"> </w:t>
      </w:r>
      <w:r>
        <w:rPr>
          <w:rFonts w:hint="eastAsia"/>
        </w:rPr>
        <w:t>调用个人中心</w:t>
      </w:r>
      <w:bookmarkEnd w:id="44"/>
      <w:bookmarkEnd w:id="45"/>
      <w:bookmarkEnd w:id="46"/>
    </w:p>
    <w:p w14:paraId="13FDB57E" w14:textId="77777777" w:rsidR="006239D4" w:rsidRDefault="00C806F8" w:rsidP="006239D4">
      <w:r>
        <w:pict w14:anchorId="0207E98D">
          <v:shape id="_x0000_i1031" type="#_x0000_t75" style="width:415pt;height:167pt">
            <v:imagedata r:id="rId14" o:title=""/>
          </v:shape>
        </w:pict>
      </w:r>
    </w:p>
    <w:p w14:paraId="3050E9BC" w14:textId="78F16634" w:rsidR="00D62C52" w:rsidRDefault="00F2590E" w:rsidP="00F2590E">
      <w:pPr>
        <w:pStyle w:val="2"/>
      </w:pPr>
      <w:bookmarkStart w:id="47" w:name="_Toc269976564"/>
      <w:bookmarkStart w:id="48" w:name="_Toc269976754"/>
      <w:bookmarkStart w:id="49" w:name="_Toc275182500"/>
      <w:r>
        <w:rPr>
          <w:rFonts w:hint="eastAsia"/>
        </w:rPr>
        <w:t xml:space="preserve">5.5 </w:t>
      </w:r>
      <w:r>
        <w:rPr>
          <w:rFonts w:hint="eastAsia"/>
        </w:rPr>
        <w:t>销毁</w:t>
      </w:r>
      <w:r w:rsidR="0057343B">
        <w:rPr>
          <w:rFonts w:hint="eastAsia"/>
        </w:rPr>
        <w:t>SDK</w:t>
      </w:r>
      <w:bookmarkEnd w:id="47"/>
      <w:bookmarkEnd w:id="48"/>
      <w:bookmarkEnd w:id="49"/>
    </w:p>
    <w:p w14:paraId="600F8FBA" w14:textId="1D02DAAE" w:rsidR="00F2590E" w:rsidRPr="006239D4" w:rsidRDefault="00C806F8" w:rsidP="006239D4">
      <w:r>
        <w:pict w14:anchorId="1519E214">
          <v:shape id="_x0000_i1032" type="#_x0000_t75" style="width:223pt;height:105pt">
            <v:imagedata r:id="rId15" o:title=""/>
          </v:shape>
        </w:pict>
      </w:r>
    </w:p>
    <w:p w14:paraId="07285A13" w14:textId="77777777" w:rsidR="00880D5C" w:rsidRDefault="00975512" w:rsidP="003A194C">
      <w:pPr>
        <w:pStyle w:val="1"/>
      </w:pPr>
      <w:bookmarkStart w:id="50" w:name="_Toc18358"/>
      <w:bookmarkStart w:id="51" w:name="_Toc374361173"/>
      <w:bookmarkStart w:id="52" w:name="_Toc21673"/>
      <w:bookmarkStart w:id="53" w:name="_Toc383420764"/>
      <w:bookmarkStart w:id="54" w:name="_Toc269976565"/>
      <w:bookmarkStart w:id="55" w:name="_Toc269976755"/>
      <w:bookmarkStart w:id="56" w:name="OLE_LINK6"/>
      <w:bookmarkStart w:id="57" w:name="OLE_LINK5"/>
      <w:bookmarkStart w:id="58" w:name="_Toc275182501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rFonts w:hint="eastAsia"/>
        </w:rPr>
        <w:t>6</w:t>
      </w:r>
      <w:r w:rsidR="00880D5C">
        <w:rPr>
          <w:rFonts w:hint="eastAsia"/>
        </w:rPr>
        <w:t xml:space="preserve"> </w:t>
      </w:r>
      <w:r w:rsidR="00880D5C">
        <w:rPr>
          <w:rFonts w:hint="eastAsia"/>
        </w:rPr>
        <w:t>使用银联插件，需要添加以下配置。</w:t>
      </w:r>
      <w:bookmarkEnd w:id="50"/>
      <w:bookmarkEnd w:id="51"/>
      <w:bookmarkEnd w:id="52"/>
      <w:bookmarkEnd w:id="53"/>
      <w:bookmarkEnd w:id="54"/>
      <w:bookmarkEnd w:id="55"/>
      <w:bookmarkEnd w:id="58"/>
    </w:p>
    <w:p w14:paraId="32144054" w14:textId="7C4ADA52" w:rsidR="00880D5C" w:rsidRDefault="00DA7CCC" w:rsidP="00DA7CCC">
      <w:pPr>
        <w:pStyle w:val="2"/>
      </w:pPr>
      <w:bookmarkStart w:id="59" w:name="_Toc269976566"/>
      <w:bookmarkStart w:id="60" w:name="_Toc269976756"/>
      <w:bookmarkStart w:id="61" w:name="_Toc275182502"/>
      <w:r>
        <w:rPr>
          <w:rFonts w:hint="eastAsia"/>
        </w:rPr>
        <w:t>6.1</w:t>
      </w:r>
      <w:r w:rsidR="00880D5C">
        <w:rPr>
          <w:rFonts w:hint="eastAsia"/>
        </w:rPr>
        <w:t>在</w:t>
      </w:r>
      <w:r w:rsidR="00880D5C">
        <w:rPr>
          <w:rFonts w:hint="eastAsia"/>
        </w:rPr>
        <w:t>res-&gt;values-&gt;styles.xml</w:t>
      </w:r>
      <w:r w:rsidR="00880D5C">
        <w:rPr>
          <w:rFonts w:hint="eastAsia"/>
        </w:rPr>
        <w:t>中添加</w:t>
      </w:r>
      <w:r w:rsidR="00880D5C">
        <w:rPr>
          <w:rFonts w:hint="eastAsia"/>
        </w:rPr>
        <w:t>Theme.Transparent</w:t>
      </w:r>
      <w:r w:rsidR="00880D5C">
        <w:rPr>
          <w:rFonts w:hint="eastAsia"/>
        </w:rPr>
        <w:t>主题。</w:t>
      </w:r>
      <w:bookmarkEnd w:id="59"/>
      <w:bookmarkEnd w:id="60"/>
      <w:bookmarkEnd w:id="61"/>
    </w:p>
    <w:p w14:paraId="4DF49D8C" w14:textId="77777777" w:rsidR="00880D5C" w:rsidRDefault="00C806F8">
      <w:r>
        <w:pict w14:anchorId="04977DD3">
          <v:shape id="_x0000_i1033" type="#_x0000_t75" style="width:415pt;height:94pt">
            <v:imagedata r:id="rId16" o:title=""/>
          </v:shape>
        </w:pict>
      </w:r>
    </w:p>
    <w:p w14:paraId="6D0160C4" w14:textId="5EA66968" w:rsidR="00880D5C" w:rsidRDefault="00DA7CCC" w:rsidP="00DA7CCC">
      <w:pPr>
        <w:pStyle w:val="2"/>
      </w:pPr>
      <w:bookmarkStart w:id="62" w:name="_Toc269976567"/>
      <w:bookmarkStart w:id="63" w:name="_Toc269976757"/>
      <w:bookmarkStart w:id="64" w:name="_Toc275182503"/>
      <w:r>
        <w:rPr>
          <w:rFonts w:hint="eastAsia"/>
        </w:rPr>
        <w:t>6.2</w:t>
      </w:r>
      <w:r w:rsidR="00880D5C">
        <w:rPr>
          <w:rFonts w:hint="eastAsia"/>
        </w:rPr>
        <w:t>在</w:t>
      </w:r>
      <w:r w:rsidR="00880D5C">
        <w:t>AndroidMainifest.xml</w:t>
      </w:r>
      <w:r w:rsidR="00880D5C">
        <w:t>中添加</w:t>
      </w:r>
      <w:r w:rsidR="00880D5C">
        <w:rPr>
          <w:rFonts w:hint="eastAsia"/>
        </w:rPr>
        <w:t>Activity</w:t>
      </w:r>
      <w:r w:rsidR="00880D5C">
        <w:rPr>
          <w:rFonts w:hint="eastAsia"/>
        </w:rPr>
        <w:t>。</w:t>
      </w:r>
      <w:bookmarkEnd w:id="62"/>
      <w:bookmarkEnd w:id="63"/>
      <w:bookmarkEnd w:id="64"/>
    </w:p>
    <w:p w14:paraId="26438C32" w14:textId="5BE99029" w:rsidR="003A194C" w:rsidRPr="003A194C" w:rsidRDefault="00C806F8" w:rsidP="003A194C">
      <w:r>
        <w:pict w14:anchorId="03357BC9">
          <v:shape id="_x0000_i1034" type="#_x0000_t75" style="width:415pt;height:70pt">
            <v:imagedata r:id="rId17" o:title=""/>
          </v:shape>
        </w:pict>
      </w:r>
    </w:p>
    <w:p w14:paraId="7939BC72" w14:textId="058729A9" w:rsidR="00880D5C" w:rsidRDefault="008B3C2B" w:rsidP="008B3C2B">
      <w:pPr>
        <w:pStyle w:val="2"/>
      </w:pPr>
      <w:bookmarkStart w:id="65" w:name="_Toc269976568"/>
      <w:bookmarkStart w:id="66" w:name="_Toc269976758"/>
      <w:bookmarkStart w:id="67" w:name="_Toc275182504"/>
      <w:r>
        <w:rPr>
          <w:rFonts w:hint="eastAsia"/>
        </w:rPr>
        <w:t>6.3</w:t>
      </w:r>
      <w:r w:rsidR="00880D5C">
        <w:rPr>
          <w:rFonts w:hint="eastAsia"/>
        </w:rPr>
        <w:t>在</w:t>
      </w:r>
      <w:r w:rsidR="00880D5C">
        <w:rPr>
          <w:rFonts w:hint="eastAsia"/>
        </w:rPr>
        <w:t>assets</w:t>
      </w:r>
      <w:r w:rsidR="00880D5C">
        <w:rPr>
          <w:rFonts w:hint="eastAsia"/>
        </w:rPr>
        <w:t>下添加银联插件</w:t>
      </w:r>
      <w:bookmarkEnd w:id="65"/>
      <w:bookmarkEnd w:id="66"/>
      <w:bookmarkEnd w:id="67"/>
    </w:p>
    <w:p w14:paraId="36FF539B" w14:textId="27913F8F" w:rsidR="00880D5C" w:rsidRDefault="00C806F8">
      <w:r>
        <w:pict w14:anchorId="0994ABD8">
          <v:shape id="_x0000_i1035" type="#_x0000_t75" style="width:253pt;height:141pt">
            <v:imagedata r:id="rId18" o:title=""/>
          </v:shape>
        </w:pict>
      </w:r>
    </w:p>
    <w:p w14:paraId="103ED5D1" w14:textId="77777777" w:rsidR="00346B02" w:rsidRDefault="00346B02"/>
    <w:p w14:paraId="7DF1B246" w14:textId="459F8B6D" w:rsidR="00346B02" w:rsidRPr="00346B02" w:rsidRDefault="00346B02" w:rsidP="00346B02">
      <w:pPr>
        <w:pStyle w:val="1"/>
        <w:rPr>
          <w:rFonts w:hint="eastAsia"/>
          <w:lang w:val="en-US" w:eastAsia="zh-CN"/>
        </w:rPr>
      </w:pPr>
      <w:bookmarkStart w:id="68" w:name="_Toc275182505"/>
      <w:r>
        <w:rPr>
          <w:rFonts w:hint="eastAsia"/>
        </w:rPr>
        <w:t>7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加快</w:t>
      </w:r>
      <w:r>
        <w:rPr>
          <w:rFonts w:hint="eastAsia"/>
          <w:lang w:val="en-US" w:eastAsia="zh-CN"/>
        </w:rPr>
        <w:t>SDK</w:t>
      </w:r>
      <w:r>
        <w:rPr>
          <w:rFonts w:hint="eastAsia"/>
          <w:lang w:val="en-US" w:eastAsia="zh-CN"/>
        </w:rPr>
        <w:t>第一次初始化的时间。</w:t>
      </w:r>
      <w:bookmarkEnd w:id="68"/>
    </w:p>
    <w:p w14:paraId="399300EE" w14:textId="0788E508" w:rsidR="00346B02" w:rsidRDefault="00346B02" w:rsidP="00346B02">
      <w:pPr>
        <w:pStyle w:val="2"/>
        <w:ind w:left="0" w:firstLine="0"/>
      </w:pPr>
      <w:bookmarkStart w:id="69" w:name="_Toc275182506"/>
      <w:r>
        <w:rPr>
          <w:rFonts w:hint="eastAsia"/>
        </w:rPr>
        <w:t>在</w:t>
      </w:r>
      <w:r>
        <w:rPr>
          <w:rFonts w:hint="eastAsia"/>
        </w:rPr>
        <w:t>assets</w:t>
      </w:r>
      <w:r>
        <w:rPr>
          <w:rFonts w:hint="eastAsia"/>
        </w:rPr>
        <w:t>下添加</w:t>
      </w:r>
      <w:r>
        <w:rPr>
          <w:rFonts w:hint="eastAsia"/>
        </w:rPr>
        <w:t>hodo.zip</w:t>
      </w:r>
      <w:r>
        <w:rPr>
          <w:rFonts w:hint="eastAsia"/>
        </w:rPr>
        <w:t>文件</w:t>
      </w:r>
      <w:bookmarkEnd w:id="69"/>
    </w:p>
    <w:p w14:paraId="43CF2CAD" w14:textId="324CA887" w:rsidR="00346B02" w:rsidRDefault="004D5849">
      <w:r w:rsidRPr="004D5849">
        <w:pict w14:anchorId="7D2FEAB9">
          <v:shape id="_x0000_i1043" type="#_x0000_t75" style="width:204pt;height:41pt">
            <v:imagedata r:id="rId19" o:title=""/>
          </v:shape>
        </w:pict>
      </w:r>
    </w:p>
    <w:bookmarkEnd w:id="56"/>
    <w:bookmarkEnd w:id="57"/>
    <w:p w14:paraId="40ECCA43" w14:textId="77777777" w:rsidR="00880D5C" w:rsidRPr="0099130F" w:rsidRDefault="00880D5C">
      <w:pPr>
        <w:rPr>
          <w:rFonts w:ascii="Courier New" w:hAnsi="Courier New"/>
          <w:color w:val="008080"/>
        </w:rPr>
      </w:pPr>
    </w:p>
    <w:p w14:paraId="5718450E" w14:textId="28B73C78" w:rsidR="00880D5C" w:rsidRDefault="00346B02" w:rsidP="00574D13">
      <w:pPr>
        <w:pStyle w:val="1"/>
      </w:pPr>
      <w:bookmarkStart w:id="70" w:name="_Toc374361180"/>
      <w:bookmarkStart w:id="71" w:name="_Toc1139"/>
      <w:bookmarkStart w:id="72" w:name="_Toc22361"/>
      <w:bookmarkStart w:id="73" w:name="_Toc383420773"/>
      <w:bookmarkStart w:id="74" w:name="_Toc269976569"/>
      <w:bookmarkStart w:id="75" w:name="_Toc269976759"/>
      <w:bookmarkStart w:id="76" w:name="_Toc275182507"/>
      <w:r>
        <w:rPr>
          <w:rFonts w:hint="eastAsia"/>
        </w:rPr>
        <w:t>8</w:t>
      </w:r>
      <w:r w:rsidR="00880D5C">
        <w:rPr>
          <w:rFonts w:hint="eastAsia"/>
        </w:rPr>
        <w:t xml:space="preserve"> </w:t>
      </w:r>
      <w:r w:rsidR="00880D5C">
        <w:rPr>
          <w:rFonts w:hint="eastAsia"/>
        </w:rPr>
        <w:t>打包混淆</w:t>
      </w:r>
      <w:bookmarkEnd w:id="70"/>
      <w:bookmarkEnd w:id="71"/>
      <w:bookmarkEnd w:id="72"/>
      <w:bookmarkEnd w:id="73"/>
      <w:bookmarkEnd w:id="74"/>
      <w:bookmarkEnd w:id="75"/>
      <w:bookmarkEnd w:id="76"/>
    </w:p>
    <w:p w14:paraId="591E0652" w14:textId="77777777" w:rsidR="00880D5C" w:rsidRDefault="00880D5C">
      <w:r>
        <w:rPr>
          <w:rFonts w:hint="eastAsia"/>
        </w:rPr>
        <w:t>在混淆文件里面添加以下代码（不混淆</w:t>
      </w:r>
      <w:r>
        <w:rPr>
          <w:rFonts w:hint="eastAsia"/>
        </w:rPr>
        <w:t>SDK</w:t>
      </w:r>
      <w:r>
        <w:rPr>
          <w:rFonts w:hint="eastAsia"/>
        </w:rPr>
        <w:t>里的内容）</w:t>
      </w:r>
    </w:p>
    <w:p w14:paraId="6FE568A1" w14:textId="77777777" w:rsidR="00880D5C" w:rsidRDefault="00880D5C">
      <w:pPr>
        <w:autoSpaceDE w:val="0"/>
        <w:autoSpaceDN w:val="0"/>
        <w:rPr>
          <w:rFonts w:ascii="Courier New" w:eastAsia="Courier New" w:hAnsi="Courier New"/>
        </w:rPr>
      </w:pPr>
      <w:r>
        <w:rPr>
          <w:rFonts w:ascii="Courier New" w:eastAsia="Courier New" w:hAnsi="Courier New" w:hint="eastAsia"/>
        </w:rPr>
        <w:t>-</w:t>
      </w:r>
      <w:proofErr w:type="gramStart"/>
      <w:r>
        <w:rPr>
          <w:rFonts w:ascii="Courier New" w:eastAsia="Courier New" w:hAnsi="Courier New" w:hint="eastAsia"/>
        </w:rPr>
        <w:t>keep</w:t>
      </w:r>
      <w:proofErr w:type="gramEnd"/>
      <w:r>
        <w:rPr>
          <w:rFonts w:ascii="Courier New" w:eastAsia="Courier New" w:hAnsi="Courier New" w:hint="eastAsia"/>
        </w:rPr>
        <w:t xml:space="preserve"> public class com.baidu.location.** { *; }</w:t>
      </w:r>
    </w:p>
    <w:p w14:paraId="4EEBD775" w14:textId="5B836049" w:rsidR="00880D5C" w:rsidRDefault="00880D5C">
      <w:pPr>
        <w:rPr>
          <w:rFonts w:ascii="Courier New" w:eastAsia="Courier New" w:hAnsi="Courier New"/>
        </w:rPr>
      </w:pPr>
      <w:r>
        <w:rPr>
          <w:rFonts w:ascii="Courier New" w:eastAsia="Courier New" w:hAnsi="Courier New" w:hint="eastAsia"/>
        </w:rPr>
        <w:t>-</w:t>
      </w:r>
      <w:proofErr w:type="gramStart"/>
      <w:r>
        <w:rPr>
          <w:rFonts w:ascii="Courier New" w:eastAsia="Courier New" w:hAnsi="Courier New" w:hint="eastAsia"/>
        </w:rPr>
        <w:t>keep</w:t>
      </w:r>
      <w:proofErr w:type="gramEnd"/>
      <w:r>
        <w:rPr>
          <w:rFonts w:ascii="Courier New" w:eastAsia="Courier New" w:hAnsi="Courier New" w:hint="eastAsia"/>
        </w:rPr>
        <w:t xml:space="preserve"> public class com.</w:t>
      </w:r>
      <w:r w:rsidR="000426C4">
        <w:rPr>
          <w:rFonts w:ascii="Courier New" w:eastAsia="Courier New" w:hAnsi="Courier New" w:hint="eastAsia"/>
        </w:rPr>
        <w:t>content</w:t>
      </w:r>
      <w:r>
        <w:rPr>
          <w:rFonts w:ascii="Courier New" w:eastAsia="Courier New" w:hAnsi="Courier New" w:hint="eastAsia"/>
        </w:rPr>
        <w:t>.** { *; }</w:t>
      </w:r>
    </w:p>
    <w:p w14:paraId="1B346743" w14:textId="3BABFD8F" w:rsidR="000426C4" w:rsidRDefault="000426C4" w:rsidP="000426C4">
      <w:pPr>
        <w:rPr>
          <w:rFonts w:ascii="Courier New" w:eastAsia="Courier New" w:hAnsi="Courier New"/>
        </w:rPr>
      </w:pPr>
      <w:r>
        <w:rPr>
          <w:rFonts w:ascii="Courier New" w:eastAsia="Courier New" w:hAnsi="Courier New" w:hint="eastAsia"/>
        </w:rPr>
        <w:t>-</w:t>
      </w:r>
      <w:proofErr w:type="gramStart"/>
      <w:r>
        <w:rPr>
          <w:rFonts w:ascii="Courier New" w:eastAsia="Courier New" w:hAnsi="Courier New" w:hint="eastAsia"/>
        </w:rPr>
        <w:t>keep</w:t>
      </w:r>
      <w:proofErr w:type="gramEnd"/>
      <w:r>
        <w:rPr>
          <w:rFonts w:ascii="Courier New" w:eastAsia="Courier New" w:hAnsi="Courier New" w:hint="eastAsia"/>
        </w:rPr>
        <w:t xml:space="preserve"> public class com.plugin.** { *; }</w:t>
      </w:r>
    </w:p>
    <w:p w14:paraId="7807AE3A" w14:textId="46A927EB" w:rsidR="000062EA" w:rsidRDefault="000062EA" w:rsidP="000062EA">
      <w:r>
        <w:rPr>
          <w:rFonts w:ascii="Courier New" w:eastAsia="Courier New" w:hAnsi="Courier New" w:hint="eastAsia"/>
        </w:rPr>
        <w:t>-</w:t>
      </w:r>
      <w:proofErr w:type="gramStart"/>
      <w:r>
        <w:rPr>
          <w:rFonts w:ascii="Courier New" w:eastAsia="Courier New" w:hAnsi="Courier New" w:hint="eastAsia"/>
        </w:rPr>
        <w:t>keep</w:t>
      </w:r>
      <w:proofErr w:type="gramEnd"/>
      <w:r>
        <w:rPr>
          <w:rFonts w:ascii="Courier New" w:eastAsia="Courier New" w:hAnsi="Courier New" w:hint="eastAsia"/>
        </w:rPr>
        <w:t xml:space="preserve"> public class com.hodo.** { *; }</w:t>
      </w:r>
    </w:p>
    <w:p w14:paraId="241295C0" w14:textId="77777777" w:rsidR="000062EA" w:rsidRDefault="000062EA" w:rsidP="000426C4"/>
    <w:p w14:paraId="2629587C" w14:textId="77777777" w:rsidR="000426C4" w:rsidRDefault="000426C4"/>
    <w:sectPr w:rsidR="000426C4">
      <w:headerReference w:type="default" r:id="rId2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0A5E8498" w14:textId="77777777" w:rsidR="001E635D" w:rsidRDefault="001E635D">
      <w:r>
        <w:separator/>
      </w:r>
    </w:p>
  </w:endnote>
  <w:endnote w:type="continuationSeparator" w:id="0">
    <w:p w14:paraId="21944290" w14:textId="77777777" w:rsidR="001E635D" w:rsidRDefault="001E6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黑体">
    <w:charset w:val="50"/>
    <w:family w:val="auto"/>
    <w:pitch w:val="variable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新細明體">
    <w:panose1 w:val="02020500000000000000"/>
    <w:charset w:val="51"/>
    <w:family w:val="auto"/>
    <w:pitch w:val="variable"/>
    <w:sig w:usb0="A00002FF" w:usb1="28CFFCFA" w:usb2="00000016" w:usb3="00000000" w:csb0="00100001" w:csb1="00000000"/>
  </w:font>
  <w:font w:name="华文宋体">
    <w:charset w:val="50"/>
    <w:family w:val="auto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6537108" w14:textId="77777777" w:rsidR="001E635D" w:rsidRDefault="001E635D">
      <w:r>
        <w:separator/>
      </w:r>
    </w:p>
  </w:footnote>
  <w:footnote w:type="continuationSeparator" w:id="0">
    <w:p w14:paraId="38A8A748" w14:textId="77777777" w:rsidR="001E635D" w:rsidRDefault="001E63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AFEC6" w14:textId="4B997900" w:rsidR="001E635D" w:rsidRDefault="00C806F8">
    <w:pPr>
      <w:pStyle w:val="a3"/>
      <w:jc w:val="left"/>
      <w:rPr>
        <w:sz w:val="24"/>
        <w:szCs w:val="24"/>
      </w:rPr>
    </w:pPr>
    <w:r>
      <w:rPr>
        <w:sz w:val="24"/>
        <w:szCs w:val="24"/>
      </w:rPr>
      <w:pict w14:anchorId="49CAE2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6" type="#_x0000_t75" style="width:124pt;height:51pt">
          <v:imagedata r:id="rId1" o:title="hodo_logo"/>
        </v:shape>
      </w:pict>
    </w:r>
    <w:r w:rsidR="00565483">
      <w:rPr>
        <w:rFonts w:hint="eastAsia"/>
        <w:sz w:val="24"/>
        <w:szCs w:val="24"/>
      </w:rPr>
      <w:t xml:space="preserve">                     </w:t>
    </w:r>
    <w:r w:rsidR="001E635D">
      <w:rPr>
        <w:rFonts w:hint="eastAsia"/>
        <w:b/>
        <w:sz w:val="24"/>
        <w:szCs w:val="24"/>
      </w:rPr>
      <w:t>广州浩动网络科技有限公司</w:t>
    </w:r>
  </w:p>
  <w:p w14:paraId="4F3CC16E" w14:textId="77777777" w:rsidR="001E635D" w:rsidRDefault="001E635D">
    <w:pPr>
      <w:pStyle w:val="a3"/>
      <w:pBdr>
        <w:bottom w:val="none" w:sz="0" w:space="0" w:color="auto"/>
      </w:pBdr>
      <w:jc w:val="both"/>
    </w:pPr>
    <w:r>
      <w:rPr>
        <w:rFonts w:ascii="华文宋体" w:eastAsia="华文宋体"/>
        <w:b/>
        <w:color w:val="000000"/>
        <w:sz w:val="32"/>
        <w:szCs w:val="32"/>
      </w:rPr>
      <w:tab/>
    </w:r>
    <w:r>
      <w:rPr>
        <w:rFonts w:ascii="华文宋体" w:eastAsia="华文宋体" w:hint="eastAsia"/>
        <w:b/>
        <w:color w:val="000000"/>
        <w:sz w:val="32"/>
        <w:szCs w:val="32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76FE6E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520"/>
      </w:pPr>
      <w:rPr>
        <w:rFonts w:hint="default"/>
      </w:r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56" w:hanging="576"/>
      </w:pPr>
      <w:rPr>
        <w:rFonts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1413"/>
        </w:tabs>
        <w:ind w:left="1413" w:hanging="4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eastAsia"/>
      </w:rPr>
    </w:lvl>
  </w:abstractNum>
  <w:abstractNum w:abstractNumId="3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1507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44CC"/>
    <w:rsid w:val="000062EA"/>
    <w:rsid w:val="000171CA"/>
    <w:rsid w:val="00026CB6"/>
    <w:rsid w:val="000426C4"/>
    <w:rsid w:val="00050B74"/>
    <w:rsid w:val="00051490"/>
    <w:rsid w:val="00051C7E"/>
    <w:rsid w:val="00063531"/>
    <w:rsid w:val="000A3D89"/>
    <w:rsid w:val="000B1735"/>
    <w:rsid w:val="000C377E"/>
    <w:rsid w:val="00122E49"/>
    <w:rsid w:val="001460E5"/>
    <w:rsid w:val="00172A27"/>
    <w:rsid w:val="001A0651"/>
    <w:rsid w:val="001A1DD5"/>
    <w:rsid w:val="001B5593"/>
    <w:rsid w:val="001D1146"/>
    <w:rsid w:val="001D54C8"/>
    <w:rsid w:val="001E635D"/>
    <w:rsid w:val="00212E82"/>
    <w:rsid w:val="00221CD8"/>
    <w:rsid w:val="00222FAD"/>
    <w:rsid w:val="00237B6D"/>
    <w:rsid w:val="0026751E"/>
    <w:rsid w:val="00270350"/>
    <w:rsid w:val="002715FE"/>
    <w:rsid w:val="0028123B"/>
    <w:rsid w:val="002852AC"/>
    <w:rsid w:val="00293EA7"/>
    <w:rsid w:val="002A4EFA"/>
    <w:rsid w:val="002B73B8"/>
    <w:rsid w:val="002D1B67"/>
    <w:rsid w:val="00302060"/>
    <w:rsid w:val="00325286"/>
    <w:rsid w:val="00332751"/>
    <w:rsid w:val="00341BFE"/>
    <w:rsid w:val="00346B02"/>
    <w:rsid w:val="003509B6"/>
    <w:rsid w:val="003910EB"/>
    <w:rsid w:val="003A194C"/>
    <w:rsid w:val="003A64AD"/>
    <w:rsid w:val="003B079A"/>
    <w:rsid w:val="003B78EC"/>
    <w:rsid w:val="003C2D20"/>
    <w:rsid w:val="003C52E8"/>
    <w:rsid w:val="003F6161"/>
    <w:rsid w:val="00410857"/>
    <w:rsid w:val="004132A9"/>
    <w:rsid w:val="0042276D"/>
    <w:rsid w:val="0043703F"/>
    <w:rsid w:val="004464DA"/>
    <w:rsid w:val="0048562D"/>
    <w:rsid w:val="00487CE0"/>
    <w:rsid w:val="004A356C"/>
    <w:rsid w:val="004A438C"/>
    <w:rsid w:val="004D252A"/>
    <w:rsid w:val="004D5849"/>
    <w:rsid w:val="004F1DAA"/>
    <w:rsid w:val="004F3ABA"/>
    <w:rsid w:val="004F6463"/>
    <w:rsid w:val="00501E0B"/>
    <w:rsid w:val="005030FD"/>
    <w:rsid w:val="00512B7E"/>
    <w:rsid w:val="00541425"/>
    <w:rsid w:val="00551188"/>
    <w:rsid w:val="005542E2"/>
    <w:rsid w:val="00561D34"/>
    <w:rsid w:val="00563004"/>
    <w:rsid w:val="00565483"/>
    <w:rsid w:val="0057343B"/>
    <w:rsid w:val="00574D13"/>
    <w:rsid w:val="005B1C12"/>
    <w:rsid w:val="005C6CD3"/>
    <w:rsid w:val="005E172D"/>
    <w:rsid w:val="00615943"/>
    <w:rsid w:val="00622DDE"/>
    <w:rsid w:val="006239D4"/>
    <w:rsid w:val="00652FC5"/>
    <w:rsid w:val="00654566"/>
    <w:rsid w:val="006550E9"/>
    <w:rsid w:val="00667E90"/>
    <w:rsid w:val="006E25CF"/>
    <w:rsid w:val="006E48BD"/>
    <w:rsid w:val="00702EEF"/>
    <w:rsid w:val="0071322C"/>
    <w:rsid w:val="00732D48"/>
    <w:rsid w:val="007439EF"/>
    <w:rsid w:val="0075171F"/>
    <w:rsid w:val="007923E7"/>
    <w:rsid w:val="00797A3F"/>
    <w:rsid w:val="007D709F"/>
    <w:rsid w:val="008013E3"/>
    <w:rsid w:val="00802E46"/>
    <w:rsid w:val="008243CE"/>
    <w:rsid w:val="00830601"/>
    <w:rsid w:val="008317AD"/>
    <w:rsid w:val="00852BB4"/>
    <w:rsid w:val="0086161C"/>
    <w:rsid w:val="00880D5C"/>
    <w:rsid w:val="00894498"/>
    <w:rsid w:val="008B3C2B"/>
    <w:rsid w:val="008F3E7E"/>
    <w:rsid w:val="00925AEC"/>
    <w:rsid w:val="009538E9"/>
    <w:rsid w:val="00975512"/>
    <w:rsid w:val="0099130F"/>
    <w:rsid w:val="009C1FD5"/>
    <w:rsid w:val="009D278B"/>
    <w:rsid w:val="009E3185"/>
    <w:rsid w:val="00A04CD2"/>
    <w:rsid w:val="00A05679"/>
    <w:rsid w:val="00A51CCC"/>
    <w:rsid w:val="00A53C18"/>
    <w:rsid w:val="00A87307"/>
    <w:rsid w:val="00A8779F"/>
    <w:rsid w:val="00AA2857"/>
    <w:rsid w:val="00AC4A02"/>
    <w:rsid w:val="00AD040C"/>
    <w:rsid w:val="00B04BC7"/>
    <w:rsid w:val="00B35FA9"/>
    <w:rsid w:val="00B43F90"/>
    <w:rsid w:val="00B44D29"/>
    <w:rsid w:val="00B539D8"/>
    <w:rsid w:val="00B57014"/>
    <w:rsid w:val="00B61CD9"/>
    <w:rsid w:val="00B726DF"/>
    <w:rsid w:val="00B80A30"/>
    <w:rsid w:val="00BA15F6"/>
    <w:rsid w:val="00BA3237"/>
    <w:rsid w:val="00BA3E45"/>
    <w:rsid w:val="00BC59F5"/>
    <w:rsid w:val="00BD2A06"/>
    <w:rsid w:val="00BF4687"/>
    <w:rsid w:val="00C21497"/>
    <w:rsid w:val="00C33FC4"/>
    <w:rsid w:val="00C45908"/>
    <w:rsid w:val="00C642E9"/>
    <w:rsid w:val="00C661F9"/>
    <w:rsid w:val="00C7104E"/>
    <w:rsid w:val="00C806F8"/>
    <w:rsid w:val="00C8147F"/>
    <w:rsid w:val="00C8672A"/>
    <w:rsid w:val="00CA2687"/>
    <w:rsid w:val="00CB4722"/>
    <w:rsid w:val="00CB790F"/>
    <w:rsid w:val="00CE36C9"/>
    <w:rsid w:val="00CE3BBE"/>
    <w:rsid w:val="00CE4D92"/>
    <w:rsid w:val="00CF3275"/>
    <w:rsid w:val="00D00955"/>
    <w:rsid w:val="00D273B3"/>
    <w:rsid w:val="00D54736"/>
    <w:rsid w:val="00D5796E"/>
    <w:rsid w:val="00D62C52"/>
    <w:rsid w:val="00D65E43"/>
    <w:rsid w:val="00D67BC5"/>
    <w:rsid w:val="00D71A3F"/>
    <w:rsid w:val="00D74AED"/>
    <w:rsid w:val="00D74EC6"/>
    <w:rsid w:val="00DA7CCC"/>
    <w:rsid w:val="00DB5BC2"/>
    <w:rsid w:val="00DC2580"/>
    <w:rsid w:val="00DE1F66"/>
    <w:rsid w:val="00DE6E46"/>
    <w:rsid w:val="00E0384C"/>
    <w:rsid w:val="00E721A3"/>
    <w:rsid w:val="00E861A3"/>
    <w:rsid w:val="00E869B8"/>
    <w:rsid w:val="00E91216"/>
    <w:rsid w:val="00EA657A"/>
    <w:rsid w:val="00EB30D7"/>
    <w:rsid w:val="00EE0A90"/>
    <w:rsid w:val="00EE16FF"/>
    <w:rsid w:val="00EE18DE"/>
    <w:rsid w:val="00EE5C29"/>
    <w:rsid w:val="00F023ED"/>
    <w:rsid w:val="00F063F3"/>
    <w:rsid w:val="00F117A6"/>
    <w:rsid w:val="00F126CE"/>
    <w:rsid w:val="00F23B69"/>
    <w:rsid w:val="00F2590E"/>
    <w:rsid w:val="00F6358E"/>
    <w:rsid w:val="00F63E92"/>
    <w:rsid w:val="00F7358F"/>
    <w:rsid w:val="00F74AC9"/>
    <w:rsid w:val="00F866C1"/>
    <w:rsid w:val="00F877C4"/>
    <w:rsid w:val="00F94064"/>
    <w:rsid w:val="00F94606"/>
    <w:rsid w:val="00FA4EEA"/>
    <w:rsid w:val="00FB0E81"/>
    <w:rsid w:val="00FB3E15"/>
    <w:rsid w:val="00FD732F"/>
    <w:rsid w:val="00FE7DA7"/>
    <w:rsid w:val="00FF3A4B"/>
    <w:rsid w:val="00FF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7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2D667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2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uiPriority="0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uiPriority="0"/>
    <w:lsdException w:name="Strong" w:uiPriority="22" w:qFormat="1"/>
    <w:lsdException w:name="Emphasis" w:uiPriority="20" w:qFormat="1"/>
    <w:lsdException w:name="Document Map" w:uiPriority="0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0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semiHidden="1" w:unhideWhenUsed="1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7CE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aliases w:val="標題 11"/>
    <w:basedOn w:val="a"/>
    <w:next w:val="a"/>
    <w:link w:val="1Char"/>
    <w:qFormat/>
    <w:rsid w:val="00B80A30"/>
    <w:pPr>
      <w:keepNext/>
      <w:keepLines/>
      <w:spacing w:before="340" w:after="330" w:line="576" w:lineRule="auto"/>
      <w:ind w:left="432" w:hanging="432"/>
      <w:outlineLvl w:val="0"/>
    </w:pPr>
    <w:rPr>
      <w:bCs/>
      <w:kern w:val="44"/>
      <w:sz w:val="28"/>
      <w:szCs w:val="44"/>
      <w:lang w:val="x-none" w:eastAsia="x-none"/>
    </w:rPr>
  </w:style>
  <w:style w:type="paragraph" w:styleId="2">
    <w:name w:val="heading 2"/>
    <w:aliases w:val="標題 10"/>
    <w:basedOn w:val="a"/>
    <w:next w:val="a"/>
    <w:link w:val="2Char"/>
    <w:qFormat/>
    <w:rsid w:val="00B80A30"/>
    <w:pPr>
      <w:keepNext/>
      <w:keepLines/>
      <w:spacing w:before="260" w:after="260" w:line="413" w:lineRule="auto"/>
      <w:ind w:left="756" w:hanging="576"/>
      <w:outlineLvl w:val="1"/>
    </w:pPr>
    <w:rPr>
      <w:rFonts w:ascii="Cambria" w:hAnsi="Cambria"/>
      <w:bCs/>
      <w:sz w:val="24"/>
      <w:szCs w:val="32"/>
      <w:lang w:val="x-none" w:eastAsia="x-none"/>
    </w:rPr>
  </w:style>
  <w:style w:type="paragraph" w:styleId="3">
    <w:name w:val="heading 3"/>
    <w:basedOn w:val="a"/>
    <w:next w:val="a"/>
    <w:link w:val="3Char"/>
    <w:qFormat/>
    <w:pPr>
      <w:keepNext/>
      <w:keepLines/>
      <w:numPr>
        <w:ilvl w:val="2"/>
        <w:numId w:val="1"/>
      </w:numPr>
      <w:tabs>
        <w:tab w:val="clear" w:pos="1413"/>
        <w:tab w:val="left" w:pos="1140"/>
      </w:tabs>
      <w:spacing w:before="260" w:after="260" w:line="413" w:lineRule="auto"/>
      <w:outlineLvl w:val="2"/>
    </w:pPr>
    <w:rPr>
      <w:b/>
      <w:bCs/>
      <w:color w:val="000000"/>
      <w:sz w:val="28"/>
      <w:szCs w:val="32"/>
      <w:lang w:val="x-none" w:eastAsia="x-none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280" w:after="290" w:line="377" w:lineRule="auto"/>
      <w:ind w:left="864" w:hanging="864"/>
      <w:outlineLvl w:val="3"/>
    </w:pPr>
    <w:rPr>
      <w:rFonts w:ascii="Cambria" w:hAnsi="Cambria"/>
      <w:b/>
      <w:bCs/>
      <w:szCs w:val="28"/>
      <w:lang w:val="x-none" w:eastAsia="x-none"/>
    </w:rPr>
  </w:style>
  <w:style w:type="paragraph" w:styleId="5">
    <w:name w:val="heading 5"/>
    <w:basedOn w:val="a"/>
    <w:next w:val="a"/>
    <w:link w:val="5Char"/>
    <w:qFormat/>
    <w:pPr>
      <w:keepNext/>
      <w:keepLines/>
      <w:spacing w:before="280" w:after="290" w:line="372" w:lineRule="auto"/>
      <w:ind w:left="1008" w:hanging="1008"/>
      <w:outlineLvl w:val="4"/>
    </w:pPr>
    <w:rPr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Char"/>
    <w:qFormat/>
    <w:pPr>
      <w:keepNext/>
      <w:keepLines/>
      <w:spacing w:before="240" w:after="64" w:line="317" w:lineRule="auto"/>
      <w:ind w:left="1152" w:hanging="1152"/>
      <w:outlineLvl w:val="5"/>
    </w:pPr>
    <w:rPr>
      <w:rFonts w:ascii="Cambria" w:hAnsi="Cambria"/>
      <w:b/>
      <w:bCs/>
      <w:sz w:val="24"/>
      <w:szCs w:val="24"/>
      <w:lang w:val="x-none" w:eastAsia="x-none"/>
    </w:rPr>
  </w:style>
  <w:style w:type="paragraph" w:styleId="7">
    <w:name w:val="heading 7"/>
    <w:basedOn w:val="a"/>
    <w:next w:val="a"/>
    <w:link w:val="7Char"/>
    <w:qFormat/>
    <w:pPr>
      <w:keepNext/>
      <w:keepLines/>
      <w:spacing w:before="240" w:after="64" w:line="317" w:lineRule="auto"/>
      <w:ind w:left="1296" w:hanging="1296"/>
      <w:outlineLvl w:val="6"/>
    </w:pPr>
    <w:rPr>
      <w:b/>
      <w:bCs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Char"/>
    <w:qFormat/>
    <w:pPr>
      <w:keepNext/>
      <w:keepLines/>
      <w:spacing w:before="240" w:after="64" w:line="317" w:lineRule="auto"/>
      <w:ind w:left="1440" w:hanging="1440"/>
      <w:outlineLvl w:val="7"/>
    </w:pPr>
    <w:rPr>
      <w:rFonts w:ascii="Cambria" w:hAnsi="Cambria"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Char"/>
    <w:qFormat/>
    <w:pPr>
      <w:keepNext/>
      <w:keepLines/>
      <w:spacing w:before="240" w:after="64" w:line="317" w:lineRule="auto"/>
      <w:ind w:left="1584" w:hanging="1584"/>
      <w:outlineLvl w:val="8"/>
    </w:pPr>
    <w:rPr>
      <w:rFonts w:ascii="Cambria" w:hAnsi="Cambria"/>
      <w:szCs w:val="2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m">
    <w:name w:val="com"/>
    <w:basedOn w:val="a0"/>
  </w:style>
  <w:style w:type="character" w:customStyle="1" w:styleId="4Char">
    <w:name w:val="標題 4 Char"/>
    <w:link w:val="4"/>
    <w:rPr>
      <w:rFonts w:ascii="Cambria" w:hAnsi="Cambria"/>
      <w:b/>
      <w:bCs/>
      <w:kern w:val="2"/>
      <w:sz w:val="21"/>
      <w:szCs w:val="28"/>
    </w:rPr>
  </w:style>
  <w:style w:type="character" w:customStyle="1" w:styleId="Char">
    <w:name w:val="頁首 Char"/>
    <w:link w:val="a3"/>
    <w:rPr>
      <w:sz w:val="18"/>
      <w:szCs w:val="18"/>
    </w:rPr>
  </w:style>
  <w:style w:type="character" w:customStyle="1" w:styleId="tag">
    <w:name w:val="tag"/>
    <w:basedOn w:val="a0"/>
  </w:style>
  <w:style w:type="character" w:customStyle="1" w:styleId="typ">
    <w:name w:val="typ"/>
    <w:basedOn w:val="a0"/>
  </w:style>
  <w:style w:type="character" w:customStyle="1" w:styleId="pln">
    <w:name w:val="pln"/>
    <w:basedOn w:val="a0"/>
  </w:style>
  <w:style w:type="character" w:customStyle="1" w:styleId="Char0">
    <w:name w:val="文件引導模式 Char"/>
    <w:link w:val="a4"/>
    <w:rPr>
      <w:rFonts w:ascii="宋体"/>
      <w:kern w:val="2"/>
      <w:sz w:val="18"/>
      <w:szCs w:val="18"/>
    </w:rPr>
  </w:style>
  <w:style w:type="character" w:customStyle="1" w:styleId="5Char">
    <w:name w:val="標題 5 Char"/>
    <w:link w:val="5"/>
    <w:rPr>
      <w:b/>
      <w:bCs/>
      <w:kern w:val="2"/>
      <w:sz w:val="28"/>
      <w:szCs w:val="28"/>
    </w:rPr>
  </w:style>
  <w:style w:type="character" w:customStyle="1" w:styleId="atn">
    <w:name w:val="atn"/>
    <w:basedOn w:val="a0"/>
  </w:style>
  <w:style w:type="character" w:styleId="a5">
    <w:name w:val="page number"/>
    <w:basedOn w:val="a0"/>
  </w:style>
  <w:style w:type="character" w:customStyle="1" w:styleId="pun">
    <w:name w:val="pun"/>
    <w:basedOn w:val="a0"/>
  </w:style>
  <w:style w:type="character" w:customStyle="1" w:styleId="3Char">
    <w:name w:val="標題 3 Char"/>
    <w:link w:val="3"/>
    <w:rPr>
      <w:b/>
      <w:bCs/>
      <w:color w:val="000000"/>
      <w:kern w:val="2"/>
      <w:sz w:val="28"/>
      <w:szCs w:val="32"/>
    </w:rPr>
  </w:style>
  <w:style w:type="character" w:customStyle="1" w:styleId="Char1">
    <w:name w:val="註解方塊文字 Char"/>
    <w:link w:val="a6"/>
    <w:rPr>
      <w:kern w:val="2"/>
      <w:sz w:val="18"/>
      <w:szCs w:val="18"/>
    </w:rPr>
  </w:style>
  <w:style w:type="character" w:styleId="a7">
    <w:name w:val="FollowedHyperlink"/>
    <w:rPr>
      <w:color w:val="800080"/>
      <w:u w:val="single"/>
    </w:rPr>
  </w:style>
  <w:style w:type="character" w:customStyle="1" w:styleId="Char2">
    <w:name w:val="頁尾 Char"/>
    <w:link w:val="a8"/>
    <w:rPr>
      <w:sz w:val="18"/>
      <w:szCs w:val="18"/>
    </w:rPr>
  </w:style>
  <w:style w:type="character" w:customStyle="1" w:styleId="2Char">
    <w:name w:val="標題 2 Char"/>
    <w:aliases w:val="標題 10 Char"/>
    <w:link w:val="2"/>
    <w:rsid w:val="00B80A30"/>
    <w:rPr>
      <w:rFonts w:ascii="Cambria" w:hAnsi="Cambria"/>
      <w:bCs/>
      <w:kern w:val="2"/>
      <w:sz w:val="24"/>
      <w:szCs w:val="32"/>
      <w:lang w:val="x-none" w:eastAsia="x-none"/>
    </w:rPr>
  </w:style>
  <w:style w:type="character" w:styleId="HTML">
    <w:name w:val="HTML Code"/>
    <w:rPr>
      <w:rFonts w:ascii="宋体" w:eastAsia="宋体" w:hAnsi="宋体" w:cs="宋体"/>
      <w:sz w:val="24"/>
      <w:szCs w:val="24"/>
    </w:rPr>
  </w:style>
  <w:style w:type="character" w:customStyle="1" w:styleId="number">
    <w:name w:val="number"/>
    <w:basedOn w:val="a0"/>
  </w:style>
  <w:style w:type="character" w:customStyle="1" w:styleId="1Char">
    <w:name w:val="標題 1 Char"/>
    <w:aliases w:val="標題 11 Char"/>
    <w:link w:val="1"/>
    <w:rsid w:val="00B80A30"/>
    <w:rPr>
      <w:bCs/>
      <w:kern w:val="44"/>
      <w:sz w:val="28"/>
      <w:szCs w:val="44"/>
      <w:lang w:val="x-none" w:eastAsia="x-none"/>
    </w:rPr>
  </w:style>
  <w:style w:type="character" w:customStyle="1" w:styleId="apple-style-span">
    <w:name w:val="apple-style-span"/>
    <w:basedOn w:val="a0"/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tv">
    <w:name w:val="atv"/>
    <w:basedOn w:val="a0"/>
  </w:style>
  <w:style w:type="character" w:customStyle="1" w:styleId="9Char">
    <w:name w:val="標題 9 Char"/>
    <w:link w:val="9"/>
    <w:rPr>
      <w:rFonts w:ascii="Cambria" w:hAnsi="Cambria"/>
      <w:kern w:val="2"/>
      <w:sz w:val="21"/>
      <w:szCs w:val="21"/>
    </w:rPr>
  </w:style>
  <w:style w:type="character" w:customStyle="1" w:styleId="web-item2">
    <w:name w:val="web-item2"/>
    <w:rPr>
      <w:sz w:val="18"/>
      <w:szCs w:val="18"/>
    </w:rPr>
  </w:style>
  <w:style w:type="character" w:customStyle="1" w:styleId="kwd">
    <w:name w:val="kwd"/>
    <w:basedOn w:val="a0"/>
  </w:style>
  <w:style w:type="character" w:customStyle="1" w:styleId="7Char">
    <w:name w:val="標題 7 Char"/>
    <w:link w:val="7"/>
    <w:rPr>
      <w:b/>
      <w:bCs/>
      <w:kern w:val="2"/>
      <w:sz w:val="24"/>
      <w:szCs w:val="24"/>
    </w:rPr>
  </w:style>
  <w:style w:type="character" w:customStyle="1" w:styleId="CharChar">
    <w:name w:val="Char Char"/>
    <w:rPr>
      <w:rFonts w:ascii="宋体" w:eastAsia="宋体" w:hAnsi="Courier New" w:cs="Courier New"/>
      <w:b/>
      <w:kern w:val="2"/>
      <w:sz w:val="21"/>
      <w:szCs w:val="21"/>
      <w:lang w:val="en-US" w:eastAsia="zh-CN" w:bidi="ar-SA"/>
    </w:rPr>
  </w:style>
  <w:style w:type="character" w:customStyle="1" w:styleId="HTMLChar">
    <w:name w:val="HTML 預設格式 Char"/>
    <w:link w:val="HTML0"/>
    <w:rPr>
      <w:rFonts w:ascii="宋体" w:hAnsi="宋体" w:cs="宋体"/>
      <w:sz w:val="24"/>
      <w:szCs w:val="24"/>
    </w:rPr>
  </w:style>
  <w:style w:type="character" w:customStyle="1" w:styleId="6Char">
    <w:name w:val="標題 6 Char"/>
    <w:link w:val="6"/>
    <w:rPr>
      <w:rFonts w:ascii="Cambria" w:hAnsi="Cambria"/>
      <w:b/>
      <w:bCs/>
      <w:kern w:val="2"/>
      <w:sz w:val="24"/>
      <w:szCs w:val="24"/>
    </w:rPr>
  </w:style>
  <w:style w:type="character" w:customStyle="1" w:styleId="Char3">
    <w:name w:val="純文字 Char"/>
    <w:link w:val="aa"/>
    <w:rPr>
      <w:rFonts w:ascii="宋体" w:eastAsia="宋体" w:hAnsi="Courier New" w:cs="Courier New"/>
      <w:b/>
      <w:kern w:val="2"/>
      <w:sz w:val="21"/>
      <w:szCs w:val="21"/>
      <w:lang w:val="en-US" w:eastAsia="zh-CN" w:bidi="ar-SA"/>
    </w:rPr>
  </w:style>
  <w:style w:type="character" w:customStyle="1" w:styleId="8Char">
    <w:name w:val="標題 8 Char"/>
    <w:link w:val="8"/>
    <w:rPr>
      <w:rFonts w:ascii="Cambria" w:hAnsi="Cambria"/>
      <w:kern w:val="2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styleId="ab">
    <w:name w:val="Body Text First Indent"/>
    <w:basedOn w:val="ac"/>
    <w:pPr>
      <w:ind w:firstLineChars="100" w:firstLine="420"/>
    </w:pPr>
  </w:style>
  <w:style w:type="paragraph" w:styleId="80">
    <w:name w:val="toc 8"/>
    <w:basedOn w:val="a"/>
    <w:next w:val="a"/>
    <w:pPr>
      <w:ind w:leftChars="1400" w:left="2940"/>
    </w:pPr>
  </w:style>
  <w:style w:type="paragraph" w:styleId="aa">
    <w:name w:val="Plain Text"/>
    <w:basedOn w:val="a"/>
    <w:link w:val="Char3"/>
    <w:pPr>
      <w:ind w:firstLine="420"/>
    </w:pPr>
    <w:rPr>
      <w:rFonts w:ascii="宋体" w:hAnsi="Courier New" w:cs="Courier New"/>
      <w:b/>
      <w:szCs w:val="21"/>
    </w:rPr>
  </w:style>
  <w:style w:type="paragraph" w:styleId="30">
    <w:name w:val="toc 3"/>
    <w:basedOn w:val="a"/>
    <w:next w:val="a"/>
    <w:uiPriority w:val="39"/>
    <w:pPr>
      <w:ind w:leftChars="400" w:left="840"/>
    </w:pPr>
  </w:style>
  <w:style w:type="paragraph" w:styleId="ac">
    <w:name w:val="Body Text"/>
    <w:basedOn w:val="a"/>
    <w:pPr>
      <w:spacing w:after="120"/>
    </w:pPr>
  </w:style>
  <w:style w:type="paragraph" w:styleId="50">
    <w:name w:val="toc 5"/>
    <w:basedOn w:val="a"/>
    <w:next w:val="a"/>
    <w:pPr>
      <w:ind w:leftChars="800" w:left="1680"/>
    </w:pPr>
  </w:style>
  <w:style w:type="paragraph" w:styleId="70">
    <w:name w:val="toc 7"/>
    <w:basedOn w:val="a"/>
    <w:next w:val="a"/>
    <w:pPr>
      <w:ind w:leftChars="1200" w:left="2520"/>
    </w:pPr>
  </w:style>
  <w:style w:type="paragraph" w:styleId="a4">
    <w:name w:val="Document Map"/>
    <w:basedOn w:val="a"/>
    <w:link w:val="Char0"/>
    <w:rPr>
      <w:rFonts w:ascii="宋体"/>
      <w:sz w:val="18"/>
      <w:szCs w:val="18"/>
      <w:lang w:val="x-none" w:eastAsia="x-none"/>
    </w:rPr>
  </w:style>
  <w:style w:type="paragraph" w:styleId="20">
    <w:name w:val="Body Text 2"/>
    <w:basedOn w:val="a"/>
    <w:pPr>
      <w:spacing w:after="120" w:line="480" w:lineRule="auto"/>
    </w:pPr>
  </w:style>
  <w:style w:type="paragraph" w:customStyle="1" w:styleId="ad">
    <w:name w:val="封面版本号"/>
    <w:basedOn w:val="20"/>
    <w:pPr>
      <w:spacing w:after="0" w:line="240" w:lineRule="auto"/>
      <w:jc w:val="center"/>
    </w:pPr>
    <w:rPr>
      <w:rFonts w:ascii="黑体" w:eastAsia="黑体" w:hAnsi="Times New Roman"/>
      <w:b/>
      <w:spacing w:val="40"/>
      <w:sz w:val="24"/>
      <w:szCs w:val="24"/>
    </w:rPr>
  </w:style>
  <w:style w:type="paragraph" w:styleId="ae">
    <w:name w:val="Date"/>
    <w:basedOn w:val="a"/>
    <w:next w:val="a"/>
    <w:pPr>
      <w:ind w:leftChars="2500" w:left="100"/>
    </w:pPr>
  </w:style>
  <w:style w:type="paragraph" w:customStyle="1" w:styleId="p12d">
    <w:name w:val="p12d"/>
    <w:basedOn w:val="a"/>
    <w:pPr>
      <w:widowControl/>
      <w:spacing w:before="100" w:beforeAutospacing="1" w:after="100" w:afterAutospacing="1" w:line="480" w:lineRule="auto"/>
      <w:jc w:val="left"/>
    </w:pPr>
    <w:rPr>
      <w:rFonts w:ascii="Tahoma" w:hAnsi="Tahoma" w:cs="Tahoma"/>
      <w:color w:val="474747"/>
      <w:spacing w:val="2"/>
      <w:kern w:val="0"/>
      <w:szCs w:val="21"/>
    </w:rPr>
  </w:style>
  <w:style w:type="paragraph" w:customStyle="1" w:styleId="af">
    <w:name w:val="封面中文名称"/>
    <w:basedOn w:val="ac"/>
    <w:pPr>
      <w:jc w:val="center"/>
    </w:pPr>
    <w:rPr>
      <w:rFonts w:ascii="黑体" w:eastAsia="黑体" w:hAnsi="Times New Roman"/>
      <w:b/>
      <w:spacing w:val="80"/>
      <w:sz w:val="44"/>
      <w:szCs w:val="24"/>
    </w:rPr>
  </w:style>
  <w:style w:type="paragraph" w:styleId="a6">
    <w:name w:val="Balloon Text"/>
    <w:basedOn w:val="a"/>
    <w:link w:val="Char1"/>
    <w:rPr>
      <w:sz w:val="18"/>
      <w:szCs w:val="18"/>
      <w:lang w:val="x-none" w:eastAsia="x-none"/>
    </w:rPr>
  </w:style>
  <w:style w:type="paragraph" w:styleId="a8">
    <w:name w:val="footer"/>
    <w:basedOn w:val="a"/>
    <w:link w:val="Char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customStyle="1" w:styleId="10">
    <w:name w:val="样式1"/>
    <w:basedOn w:val="aa"/>
    <w:pPr>
      <w:ind w:firstLineChars="250" w:firstLine="525"/>
    </w:pPr>
  </w:style>
  <w:style w:type="paragraph" w:customStyle="1" w:styleId="-11">
    <w:name w:val="彩色清單 - 輔色 11"/>
    <w:basedOn w:val="a"/>
    <w:qFormat/>
    <w:pPr>
      <w:ind w:firstLineChars="200" w:firstLine="420"/>
    </w:pPr>
  </w:style>
  <w:style w:type="paragraph" w:customStyle="1" w:styleId="11">
    <w:name w:val="正文1"/>
    <w:rPr>
      <w:rFonts w:ascii="Helvetica" w:eastAsia="ヒラギノ角ゴ Pro W3" w:hAnsi="Helvetica"/>
      <w:color w:val="000000"/>
      <w:sz w:val="24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f0">
    <w:name w:val="封面公司名称"/>
    <w:basedOn w:val="a"/>
    <w:rPr>
      <w:rFonts w:ascii="黑体" w:eastAsia="黑体" w:hAnsi="Times New Roman"/>
      <w:b/>
      <w:bCs/>
      <w:sz w:val="36"/>
      <w:szCs w:val="24"/>
    </w:rPr>
  </w:style>
  <w:style w:type="paragraph" w:styleId="a3">
    <w:name w:val="header"/>
    <w:basedOn w:val="a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90">
    <w:name w:val="toc 9"/>
    <w:basedOn w:val="a"/>
    <w:next w:val="a"/>
    <w:pPr>
      <w:ind w:leftChars="1600" w:left="3360"/>
    </w:pPr>
  </w:style>
  <w:style w:type="paragraph" w:styleId="12">
    <w:name w:val="toc 1"/>
    <w:basedOn w:val="a"/>
    <w:next w:val="a"/>
    <w:uiPriority w:val="39"/>
  </w:style>
  <w:style w:type="paragraph" w:styleId="40">
    <w:name w:val="toc 4"/>
    <w:basedOn w:val="a"/>
    <w:next w:val="a"/>
    <w:pPr>
      <w:ind w:leftChars="600" w:left="1260"/>
    </w:pPr>
  </w:style>
  <w:style w:type="paragraph" w:styleId="af1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1">
    <w:name w:val="toc 2"/>
    <w:basedOn w:val="a"/>
    <w:next w:val="a"/>
    <w:uiPriority w:val="39"/>
    <w:pPr>
      <w:ind w:leftChars="200" w:left="420"/>
    </w:pPr>
  </w:style>
  <w:style w:type="paragraph" w:customStyle="1" w:styleId="af2">
    <w:name w:val="封面英文名称"/>
    <w:basedOn w:val="ac"/>
    <w:pPr>
      <w:jc w:val="center"/>
    </w:pPr>
    <w:rPr>
      <w:rFonts w:ascii="黑体" w:hAnsi="Times New Roman"/>
      <w:b/>
      <w:spacing w:val="60"/>
      <w:sz w:val="28"/>
      <w:szCs w:val="24"/>
    </w:rPr>
  </w:style>
  <w:style w:type="paragraph" w:styleId="60">
    <w:name w:val="toc 6"/>
    <w:basedOn w:val="a"/>
    <w:next w:val="a"/>
    <w:pPr>
      <w:ind w:leftChars="1000" w:left="2100"/>
    </w:pPr>
  </w:style>
  <w:style w:type="paragraph" w:customStyle="1" w:styleId="af3">
    <w:name w:val="发布实施"/>
    <w:basedOn w:val="ad"/>
  </w:style>
  <w:style w:type="paragraph" w:customStyle="1" w:styleId="af4">
    <w:name w:val="封面抬头标题"/>
    <w:basedOn w:val="20"/>
    <w:pPr>
      <w:spacing w:after="0" w:line="240" w:lineRule="auto"/>
    </w:pPr>
    <w:rPr>
      <w:rFonts w:ascii="Times New Roman" w:eastAsia="黑体" w:hAnsi="Times New Roman"/>
      <w:b/>
      <w:bCs/>
      <w:spacing w:val="160"/>
      <w:sz w:val="52"/>
      <w:szCs w:val="24"/>
    </w:rPr>
  </w:style>
  <w:style w:type="paragraph" w:styleId="HTML0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  <w:lang w:val="x-none" w:eastAsia="x-none"/>
    </w:rPr>
  </w:style>
  <w:style w:type="paragraph" w:customStyle="1" w:styleId="13">
    <w:name w:val="無間距1"/>
    <w:qFormat/>
    <w:pPr>
      <w:widowControl w:val="0"/>
      <w:jc w:val="both"/>
    </w:pPr>
    <w:rPr>
      <w:kern w:val="2"/>
      <w:sz w:val="21"/>
      <w:szCs w:val="22"/>
    </w:rPr>
  </w:style>
  <w:style w:type="paragraph" w:styleId="14">
    <w:name w:val="index 1"/>
    <w:basedOn w:val="a"/>
    <w:next w:val="a"/>
    <w:autoRedefine/>
    <w:uiPriority w:val="99"/>
    <w:unhideWhenUsed/>
    <w:rsid w:val="00B61CD9"/>
  </w:style>
  <w:style w:type="paragraph" w:styleId="22">
    <w:name w:val="index 2"/>
    <w:basedOn w:val="a"/>
    <w:next w:val="a"/>
    <w:autoRedefine/>
    <w:uiPriority w:val="99"/>
    <w:unhideWhenUsed/>
    <w:rsid w:val="00B61CD9"/>
    <w:pPr>
      <w:ind w:leftChars="200" w:left="200"/>
    </w:pPr>
  </w:style>
  <w:style w:type="paragraph" w:styleId="31">
    <w:name w:val="index 3"/>
    <w:basedOn w:val="a"/>
    <w:next w:val="a"/>
    <w:autoRedefine/>
    <w:uiPriority w:val="99"/>
    <w:unhideWhenUsed/>
    <w:rsid w:val="00B61CD9"/>
    <w:pPr>
      <w:ind w:leftChars="400" w:left="400"/>
    </w:pPr>
  </w:style>
  <w:style w:type="paragraph" w:styleId="41">
    <w:name w:val="index 4"/>
    <w:basedOn w:val="a"/>
    <w:next w:val="a"/>
    <w:autoRedefine/>
    <w:uiPriority w:val="99"/>
    <w:unhideWhenUsed/>
    <w:rsid w:val="00B61CD9"/>
    <w:pPr>
      <w:ind w:leftChars="600" w:left="600"/>
    </w:pPr>
  </w:style>
  <w:style w:type="paragraph" w:styleId="51">
    <w:name w:val="index 5"/>
    <w:basedOn w:val="a"/>
    <w:next w:val="a"/>
    <w:autoRedefine/>
    <w:uiPriority w:val="99"/>
    <w:unhideWhenUsed/>
    <w:rsid w:val="00B61CD9"/>
    <w:pPr>
      <w:ind w:leftChars="800" w:left="800"/>
    </w:pPr>
  </w:style>
  <w:style w:type="paragraph" w:styleId="61">
    <w:name w:val="index 6"/>
    <w:basedOn w:val="a"/>
    <w:next w:val="a"/>
    <w:autoRedefine/>
    <w:uiPriority w:val="99"/>
    <w:unhideWhenUsed/>
    <w:rsid w:val="00B61CD9"/>
    <w:pPr>
      <w:ind w:leftChars="1000" w:left="1000"/>
    </w:pPr>
  </w:style>
  <w:style w:type="paragraph" w:styleId="71">
    <w:name w:val="index 7"/>
    <w:basedOn w:val="a"/>
    <w:next w:val="a"/>
    <w:autoRedefine/>
    <w:uiPriority w:val="99"/>
    <w:unhideWhenUsed/>
    <w:rsid w:val="00B61CD9"/>
    <w:pPr>
      <w:ind w:leftChars="1200" w:left="1200"/>
    </w:pPr>
  </w:style>
  <w:style w:type="paragraph" w:styleId="81">
    <w:name w:val="index 8"/>
    <w:basedOn w:val="a"/>
    <w:next w:val="a"/>
    <w:autoRedefine/>
    <w:uiPriority w:val="99"/>
    <w:unhideWhenUsed/>
    <w:rsid w:val="00B61CD9"/>
    <w:pPr>
      <w:ind w:leftChars="1400" w:left="1400"/>
    </w:pPr>
  </w:style>
  <w:style w:type="paragraph" w:styleId="91">
    <w:name w:val="index 9"/>
    <w:basedOn w:val="a"/>
    <w:next w:val="a"/>
    <w:autoRedefine/>
    <w:uiPriority w:val="99"/>
    <w:unhideWhenUsed/>
    <w:rsid w:val="00B61CD9"/>
    <w:pPr>
      <w:ind w:leftChars="1600" w:left="1600"/>
    </w:pPr>
  </w:style>
  <w:style w:type="paragraph" w:styleId="af5">
    <w:name w:val="index heading"/>
    <w:basedOn w:val="a"/>
    <w:next w:val="14"/>
    <w:uiPriority w:val="99"/>
    <w:unhideWhenUsed/>
    <w:rsid w:val="00B61CD9"/>
  </w:style>
  <w:style w:type="table" w:styleId="af6">
    <w:name w:val="Table Grid"/>
    <w:basedOn w:val="a1"/>
    <w:uiPriority w:val="99"/>
    <w:unhideWhenUsed/>
    <w:rsid w:val="002703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9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header" Target="head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11</Pages>
  <Words>597</Words>
  <Characters>3404</Characters>
  <Application>Microsoft Macintosh Word</Application>
  <DocSecurity>0</DocSecurity>
  <PresentationFormat/>
  <Lines>28</Lines>
  <Paragraphs>7</Paragraphs>
  <Slides>0</Slides>
  <Notes>0</Notes>
  <HiddenSlides>0</HiddenSlides>
  <MMClips>0</MMClips>
  <ScaleCrop>false</ScaleCrop>
  <HeadingPairs>
    <vt:vector size="2" baseType="variant">
      <vt:variant>
        <vt:lpstr>標題</vt:lpstr>
      </vt:variant>
      <vt:variant>
        <vt:i4>1</vt:i4>
      </vt:variant>
    </vt:vector>
  </HeadingPairs>
  <TitlesOfParts>
    <vt:vector size="1" baseType="lpstr">
      <vt:lpstr> </vt:lpstr>
    </vt:vector>
  </TitlesOfParts>
  <Manager/>
  <Company>eoeMobile</Company>
  <LinksUpToDate>false</LinksUpToDate>
  <CharactersWithSpaces>3994</CharactersWithSpaces>
  <SharedDoc>false</SharedDoc>
  <HLinks>
    <vt:vector size="30" baseType="variant">
      <vt:variant>
        <vt:i4>852075</vt:i4>
      </vt:variant>
      <vt:variant>
        <vt:i4>9</vt:i4>
      </vt:variant>
      <vt:variant>
        <vt:i4>0</vt:i4>
      </vt:variant>
      <vt:variant>
        <vt:i4>5</vt:i4>
      </vt:variant>
      <vt:variant>
        <vt:lpwstr>http://s1.center.zxky.cn/dianle_notify.php</vt:lpwstr>
      </vt:variant>
      <vt:variant>
        <vt:lpwstr/>
      </vt:variant>
      <vt:variant>
        <vt:i4>852075</vt:i4>
      </vt:variant>
      <vt:variant>
        <vt:i4>6</vt:i4>
      </vt:variant>
      <vt:variant>
        <vt:i4>0</vt:i4>
      </vt:variant>
      <vt:variant>
        <vt:i4>5</vt:i4>
      </vt:variant>
      <vt:variant>
        <vt:lpwstr>http://s1.center.zxky.cn/dianle_notify.php</vt:lpwstr>
      </vt:variant>
      <vt:variant>
        <vt:lpwstr/>
      </vt:variant>
      <vt:variant>
        <vt:i4>6815774</vt:i4>
      </vt:variant>
      <vt:variant>
        <vt:i4>5930</vt:i4>
      </vt:variant>
      <vt:variant>
        <vt:i4>1035</vt:i4>
      </vt:variant>
      <vt:variant>
        <vt:i4>1</vt:i4>
      </vt:variant>
      <vt:variant>
        <vt:lpwstr>K6S~L1Q5FH7O`1PN)8M)VMH</vt:lpwstr>
      </vt:variant>
      <vt:variant>
        <vt:lpwstr/>
      </vt:variant>
      <vt:variant>
        <vt:i4>2752579</vt:i4>
      </vt:variant>
      <vt:variant>
        <vt:i4>7520</vt:i4>
      </vt:variant>
      <vt:variant>
        <vt:i4>1036</vt:i4>
      </vt:variant>
      <vt:variant>
        <vt:i4>1</vt:i4>
      </vt:variant>
      <vt:variant>
        <vt:lpwstr>V`_`}{E8]3)77RGDGC1F7~7</vt:lpwstr>
      </vt:variant>
      <vt:variant>
        <vt:lpwstr/>
      </vt:variant>
      <vt:variant>
        <vt:i4>720979</vt:i4>
      </vt:variant>
      <vt:variant>
        <vt:i4>25066</vt:i4>
      </vt:variant>
      <vt:variant>
        <vt:i4>1030</vt:i4>
      </vt:variant>
      <vt:variant>
        <vt:i4>1</vt:i4>
      </vt:variant>
      <vt:variant>
        <vt:lpwstr>hodo_logo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gonganmin</dc:creator>
  <cp:keywords/>
  <dc:description/>
  <cp:lastModifiedBy>chris yongleZheng</cp:lastModifiedBy>
  <cp:revision>141</cp:revision>
  <dcterms:created xsi:type="dcterms:W3CDTF">2011-05-30T18:44:00Z</dcterms:created>
  <dcterms:modified xsi:type="dcterms:W3CDTF">2014-10-17T08:26:00Z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